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77A0ADCA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6A380B2E" w14:textId="77777777" w:rsidR="004E1D39" w:rsidRPr="00984753" w:rsidRDefault="004E1D39" w:rsidP="00951700">
      <w:pPr>
        <w:pStyle w:val="Tekstpodstawowywcity"/>
        <w:ind w:left="0" w:firstLine="0"/>
        <w:jc w:val="left"/>
        <w:rPr>
          <w:rFonts w:asciiTheme="majorHAnsi" w:hAnsiTheme="majorHAnsi" w:cs="Tahoma"/>
          <w:b/>
          <w:sz w:val="20"/>
        </w:rPr>
      </w:pPr>
    </w:p>
    <w:p w14:paraId="0311CABE" w14:textId="77777777" w:rsidR="00DF727D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Przystępując do postępowania o udzielenie zamówienia publicznego prowadzonego przez:</w:t>
      </w:r>
    </w:p>
    <w:p w14:paraId="5C9B8522" w14:textId="77777777" w:rsidR="00DE1D34" w:rsidRPr="0036573D" w:rsidRDefault="00DF727D" w:rsidP="00984753">
      <w:pPr>
        <w:pStyle w:val="Tekstpodstawowywcity"/>
        <w:spacing w:line="276" w:lineRule="auto"/>
        <w:ind w:left="0" w:firstLine="0"/>
        <w:jc w:val="left"/>
        <w:rPr>
          <w:rFonts w:asciiTheme="majorHAnsi" w:hAnsiTheme="majorHAnsi" w:cs="Tahoma"/>
          <w:b/>
          <w:szCs w:val="24"/>
        </w:rPr>
      </w:pPr>
      <w:r w:rsidRPr="0036573D">
        <w:rPr>
          <w:rFonts w:asciiTheme="majorHAnsi" w:hAnsiTheme="majorHAnsi" w:cs="Tahoma"/>
          <w:b/>
          <w:szCs w:val="24"/>
        </w:rPr>
        <w:t>Gminę</w:t>
      </w:r>
      <w:r w:rsidR="00DE1D34" w:rsidRPr="0036573D">
        <w:rPr>
          <w:rFonts w:asciiTheme="majorHAnsi" w:hAnsiTheme="majorHAnsi" w:cs="Tahoma"/>
          <w:b/>
          <w:szCs w:val="24"/>
        </w:rPr>
        <w:t xml:space="preserve"> - Miasto Tomaszów Mazowiecki</w:t>
      </w:r>
    </w:p>
    <w:p w14:paraId="554F4657" w14:textId="77777777" w:rsidR="00DE1D34" w:rsidRPr="0036573D" w:rsidRDefault="000C67C8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ul. POW 10/16, </w:t>
      </w:r>
      <w:r w:rsidR="00DE1D34" w:rsidRPr="0036573D">
        <w:rPr>
          <w:rFonts w:asciiTheme="majorHAnsi" w:hAnsiTheme="majorHAnsi" w:cs="Tahoma"/>
          <w:b/>
          <w:bCs/>
          <w:sz w:val="24"/>
          <w:szCs w:val="24"/>
        </w:rPr>
        <w:t>97-200 Tomaszów Mazowiecki</w:t>
      </w:r>
    </w:p>
    <w:p w14:paraId="5D4A520B" w14:textId="77777777" w:rsidR="00DE1D34" w:rsidRPr="0036573D" w:rsidRDefault="00DE1D34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>NIP 773-16-56-546, REGON 590648310</w:t>
      </w:r>
    </w:p>
    <w:p w14:paraId="073A530E" w14:textId="77777777" w:rsidR="00DF727D" w:rsidRPr="0036573D" w:rsidRDefault="00A23A6E" w:rsidP="00984753">
      <w:pPr>
        <w:spacing w:line="276" w:lineRule="auto"/>
        <w:ind w:left="426" w:hanging="426"/>
        <w:rPr>
          <w:rFonts w:asciiTheme="majorHAnsi" w:hAnsiTheme="majorHAnsi" w:cs="Tahoma"/>
          <w:b/>
          <w:bCs/>
          <w:sz w:val="24"/>
          <w:szCs w:val="24"/>
        </w:rPr>
      </w:pPr>
      <w:r w:rsidRPr="0036573D">
        <w:rPr>
          <w:rFonts w:asciiTheme="majorHAnsi" w:hAnsiTheme="majorHAnsi" w:cs="Tahoma"/>
          <w:b/>
          <w:bCs/>
          <w:sz w:val="24"/>
          <w:szCs w:val="24"/>
        </w:rPr>
        <w:t xml:space="preserve">przedstawiam formularz oferty </w:t>
      </w:r>
      <w:r w:rsidR="00DF727D" w:rsidRPr="0036573D">
        <w:rPr>
          <w:rFonts w:asciiTheme="majorHAnsi" w:hAnsiTheme="majorHAnsi" w:cs="Tahoma"/>
          <w:b/>
          <w:bCs/>
          <w:sz w:val="24"/>
          <w:szCs w:val="24"/>
        </w:rPr>
        <w:t>na przedmiotowe zamówienie.</w:t>
      </w:r>
    </w:p>
    <w:p w14:paraId="6390F881" w14:textId="77777777" w:rsidR="00DF727D" w:rsidRPr="00984753" w:rsidRDefault="00DF727D" w:rsidP="00917BEB">
      <w:pPr>
        <w:rPr>
          <w:rFonts w:asciiTheme="majorHAnsi" w:hAnsiTheme="majorHAnsi" w:cs="Tahoma"/>
          <w:b/>
          <w:bCs/>
        </w:rPr>
      </w:pPr>
    </w:p>
    <w:p w14:paraId="4B9A6473" w14:textId="77777777" w:rsidR="00917BEB" w:rsidRDefault="00917BEB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</w:p>
    <w:p w14:paraId="7D0C65B7" w14:textId="77777777" w:rsidR="00DF727D" w:rsidRPr="00984753" w:rsidRDefault="00DF727D" w:rsidP="00917BEB">
      <w:pPr>
        <w:ind w:left="426" w:hanging="426"/>
        <w:jc w:val="center"/>
        <w:rPr>
          <w:rFonts w:asciiTheme="majorHAnsi" w:hAnsiTheme="majorHAnsi" w:cs="Tahoma"/>
          <w:b/>
          <w:bCs/>
          <w:sz w:val="40"/>
          <w:szCs w:val="40"/>
        </w:rPr>
      </w:pPr>
      <w:r w:rsidRPr="00984753">
        <w:rPr>
          <w:rFonts w:asciiTheme="majorHAnsi" w:hAnsiTheme="majorHAnsi" w:cs="Tahoma"/>
          <w:b/>
          <w:bCs/>
          <w:sz w:val="40"/>
          <w:szCs w:val="40"/>
        </w:rPr>
        <w:t>FORMULARZ OFERTY</w:t>
      </w:r>
    </w:p>
    <w:p w14:paraId="5FA72ACB" w14:textId="77777777" w:rsidR="00874DCA" w:rsidRPr="00984753" w:rsidRDefault="00874DCA" w:rsidP="00DF727D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  <w:sz w:val="10"/>
          <w:szCs w:val="10"/>
        </w:rPr>
      </w:pPr>
    </w:p>
    <w:p w14:paraId="2B219DC4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Cs/>
        </w:rPr>
      </w:pPr>
      <w:r w:rsidRPr="00984753">
        <w:rPr>
          <w:rFonts w:asciiTheme="majorHAnsi" w:eastAsia="Bookman Old Style" w:hAnsiTheme="majorHAnsi" w:cs="Tahoma"/>
          <w:bCs/>
        </w:rPr>
        <w:t>Wykonawca i dane kontaktowe:</w:t>
      </w:r>
    </w:p>
    <w:p w14:paraId="43AE30E2" w14:textId="77777777" w:rsidR="00874DCA" w:rsidRPr="00984753" w:rsidRDefault="00874DCA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/>
          <w:bCs/>
        </w:rPr>
      </w:pP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2599"/>
        <w:gridCol w:w="1377"/>
        <w:gridCol w:w="1259"/>
        <w:gridCol w:w="1757"/>
      </w:tblGrid>
      <w:tr w:rsidR="00984753" w:rsidRPr="00984753" w14:paraId="4BFA5F62" w14:textId="77777777" w:rsidTr="000D5F4F">
        <w:tc>
          <w:tcPr>
            <w:tcW w:w="5903" w:type="dxa"/>
            <w:gridSpan w:val="2"/>
            <w:vMerge w:val="restart"/>
          </w:tcPr>
          <w:p w14:paraId="0C962F4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4503" w:type="dxa"/>
            <w:gridSpan w:val="3"/>
            <w:shd w:val="pct5" w:color="auto" w:fill="auto"/>
          </w:tcPr>
          <w:p w14:paraId="78A0CD8C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984753" w:rsidRPr="00984753" w14:paraId="0CB5DD03" w14:textId="77777777" w:rsidTr="000D5F4F">
        <w:tc>
          <w:tcPr>
            <w:tcW w:w="5903" w:type="dxa"/>
            <w:gridSpan w:val="2"/>
            <w:vMerge/>
          </w:tcPr>
          <w:p w14:paraId="5F29FF4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pct5" w:color="auto" w:fill="auto"/>
          </w:tcPr>
          <w:p w14:paraId="6932337B" w14:textId="77777777"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pct5" w:color="auto" w:fill="auto"/>
          </w:tcPr>
          <w:p w14:paraId="45EDF1D7" w14:textId="77777777" w:rsidR="00984753" w:rsidRPr="00E953AA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pct5" w:color="auto" w:fill="auto"/>
          </w:tcPr>
          <w:p w14:paraId="54639E1F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984753" w:rsidRPr="00984753" w14:paraId="2620C8EB" w14:textId="77777777" w:rsidTr="00984753">
        <w:tc>
          <w:tcPr>
            <w:tcW w:w="3231" w:type="dxa"/>
          </w:tcPr>
          <w:p w14:paraId="37EC7616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057AF41A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 xml:space="preserve">Nazwa </w:t>
            </w:r>
          </w:p>
          <w:p w14:paraId="58F32F35" w14:textId="77777777" w:rsidR="00984753" w:rsidRPr="00984753" w:rsidRDefault="00984753" w:rsidP="000C67C8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Wykonawcy/Wykonawców:</w:t>
            </w:r>
          </w:p>
          <w:p w14:paraId="0466F31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7C87EC2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418" w:type="dxa"/>
            <w:shd w:val="pct5" w:color="auto" w:fill="auto"/>
          </w:tcPr>
          <w:p w14:paraId="057C771B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12F20AE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6A99B77B" w14:textId="77777777" w:rsidR="00984753" w:rsidRPr="00BC353C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84753" w:rsidRPr="00984753" w14:paraId="1B5578AF" w14:textId="77777777" w:rsidTr="00984753">
        <w:tc>
          <w:tcPr>
            <w:tcW w:w="3231" w:type="dxa"/>
          </w:tcPr>
          <w:p w14:paraId="52C8B40A" w14:textId="77777777" w:rsidR="00984753" w:rsidRPr="00984753" w:rsidRDefault="00984753" w:rsidP="00742609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78AFC736" w14:textId="77777777" w:rsidR="00984753" w:rsidRPr="00984753" w:rsidRDefault="00984753" w:rsidP="00742609">
            <w:pPr>
              <w:shd w:val="clear" w:color="auto" w:fill="FFFFFF"/>
              <w:ind w:hanging="426"/>
              <w:jc w:val="right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Adres Wykonawcy/Wykonawców:</w:t>
            </w:r>
          </w:p>
          <w:p w14:paraId="0A7A4BD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10BB6BAB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011E315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7E570B7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6C5F33D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6DFF23CC" w14:textId="77777777" w:rsidTr="00984753">
        <w:tc>
          <w:tcPr>
            <w:tcW w:w="3231" w:type="dxa"/>
          </w:tcPr>
          <w:p w14:paraId="39038B7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NIP:</w:t>
            </w:r>
          </w:p>
          <w:p w14:paraId="580B4A4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442D2FA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148AEE4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30E4830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498427FE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5A4E9DE5" w14:textId="77777777" w:rsidTr="00984753">
        <w:tc>
          <w:tcPr>
            <w:tcW w:w="3231" w:type="dxa"/>
          </w:tcPr>
          <w:p w14:paraId="700D31DB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REGON:</w:t>
            </w:r>
          </w:p>
          <w:p w14:paraId="453E9C5D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0E0174BA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68E7CE5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1FE410D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0B65C54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38EEE3AB" w14:textId="77777777" w:rsidTr="00984753">
        <w:tc>
          <w:tcPr>
            <w:tcW w:w="3231" w:type="dxa"/>
          </w:tcPr>
          <w:p w14:paraId="150C374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Nr telefonu</w:t>
            </w:r>
          </w:p>
          <w:p w14:paraId="10B0830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5E9F187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1879F87A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1A3E2E1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5E7B3D63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23507A28" w14:textId="77777777" w:rsidTr="00984753">
        <w:tc>
          <w:tcPr>
            <w:tcW w:w="3231" w:type="dxa"/>
          </w:tcPr>
          <w:p w14:paraId="3FA0F5C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Adres e mail:</w:t>
            </w:r>
          </w:p>
          <w:p w14:paraId="1D00D6C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2672" w:type="dxa"/>
          </w:tcPr>
          <w:p w14:paraId="443BD50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46682D6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25A1D927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4D146AC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06C0F2E8" w14:textId="77777777" w:rsidTr="00984753">
        <w:tc>
          <w:tcPr>
            <w:tcW w:w="3231" w:type="dxa"/>
          </w:tcPr>
          <w:p w14:paraId="616B16AA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Osoba do kontaktów:</w:t>
            </w:r>
          </w:p>
          <w:p w14:paraId="64515232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672" w:type="dxa"/>
          </w:tcPr>
          <w:p w14:paraId="1ECB2B39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7345E220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5B00DD36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4B33368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984753" w:rsidRPr="00984753" w14:paraId="372D3FA8" w14:textId="77777777" w:rsidTr="00984753">
        <w:tc>
          <w:tcPr>
            <w:tcW w:w="3231" w:type="dxa"/>
          </w:tcPr>
          <w:p w14:paraId="3333516C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Wykonawca jest: </w:t>
            </w:r>
          </w:p>
          <w:p w14:paraId="52C77D57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Mikroprzedsiębiorstwem</w:t>
            </w:r>
          </w:p>
          <w:p w14:paraId="4A205C07" w14:textId="77777777" w:rsidR="00984753" w:rsidRPr="00984753" w:rsidRDefault="00984753" w:rsidP="007465C6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bądź małym lub średnim przedsiębiorstwem</w:t>
            </w:r>
          </w:p>
          <w:p w14:paraId="5677682F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i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72" w:type="dxa"/>
          </w:tcPr>
          <w:p w14:paraId="3DE4C5A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pct5" w:color="auto" w:fill="auto"/>
          </w:tcPr>
          <w:p w14:paraId="0C7EF401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shd w:val="pct5" w:color="auto" w:fill="auto"/>
          </w:tcPr>
          <w:p w14:paraId="7D639284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805" w:type="dxa"/>
            <w:shd w:val="pct5" w:color="auto" w:fill="auto"/>
          </w:tcPr>
          <w:p w14:paraId="6FF8CF15" w14:textId="77777777" w:rsidR="00984753" w:rsidRPr="00984753" w:rsidRDefault="00984753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</w:tbl>
    <w:p w14:paraId="5DEFE094" w14:textId="77777777" w:rsidR="009D77CE" w:rsidRPr="00984753" w:rsidRDefault="009D77CE" w:rsidP="000278C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</w:p>
    <w:p w14:paraId="568771B8" w14:textId="77777777" w:rsidR="0036573D" w:rsidRDefault="0036573D" w:rsidP="00984753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14:paraId="25228586" w14:textId="77777777" w:rsidR="00F8172C" w:rsidRDefault="0090157F" w:rsidP="00994C66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36573D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trybie</w:t>
      </w:r>
      <w:r w:rsidR="00806F7E">
        <w:rPr>
          <w:rFonts w:asciiTheme="majorHAnsi" w:eastAsia="Bookman Old Style" w:hAnsiTheme="majorHAnsi" w:cs="Tahoma"/>
          <w:sz w:val="24"/>
          <w:szCs w:val="24"/>
        </w:rPr>
        <w:t xml:space="preserve"> </w:t>
      </w:r>
      <w:r w:rsidR="00431786">
        <w:rPr>
          <w:rFonts w:asciiTheme="majorHAnsi" w:eastAsia="Bookman Old Style" w:hAnsiTheme="majorHAnsi" w:cs="Tahoma"/>
          <w:sz w:val="24"/>
          <w:szCs w:val="24"/>
        </w:rPr>
        <w:t>podstawowym</w:t>
      </w:r>
      <w:r w:rsidRPr="0036573D">
        <w:rPr>
          <w:rFonts w:asciiTheme="majorHAnsi" w:eastAsia="Bookman Old Style" w:hAnsiTheme="majorHAnsi" w:cs="Tahoma"/>
          <w:sz w:val="24"/>
          <w:szCs w:val="24"/>
        </w:rPr>
        <w:t>, którego przedmiotem jest:</w:t>
      </w:r>
      <w:r w:rsidR="00DE1D34" w:rsidRPr="0036573D">
        <w:rPr>
          <w:rFonts w:asciiTheme="majorHAnsi" w:eastAsia="Bookman Old Style" w:hAnsiTheme="majorHAnsi" w:cs="Tahoma"/>
          <w:sz w:val="24"/>
          <w:szCs w:val="24"/>
        </w:rPr>
        <w:t xml:space="preserve"> </w:t>
      </w:r>
    </w:p>
    <w:p w14:paraId="38692BD0" w14:textId="77777777" w:rsidR="00F8172C" w:rsidRDefault="00F8172C" w:rsidP="00994C66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14:paraId="14C39E22" w14:textId="77777777" w:rsidR="00356CE2" w:rsidRDefault="00356CE2" w:rsidP="00356CE2">
      <w:pPr>
        <w:widowControl w:val="0"/>
        <w:spacing w:line="276" w:lineRule="auto"/>
        <w:jc w:val="center"/>
        <w:rPr>
          <w:rFonts w:ascii="Cambria" w:hAnsi="Cambria" w:cs="Calibri"/>
          <w:b/>
          <w:bCs/>
          <w:color w:val="0070C0"/>
          <w:sz w:val="32"/>
          <w:szCs w:val="32"/>
          <w:lang w:eastAsia="en-US"/>
        </w:rPr>
      </w:pPr>
      <w:r>
        <w:rPr>
          <w:rFonts w:ascii="Cambria" w:hAnsi="Cambria" w:cs="Calibri"/>
          <w:b/>
          <w:bCs/>
          <w:color w:val="0070C0"/>
          <w:sz w:val="32"/>
          <w:szCs w:val="32"/>
        </w:rPr>
        <w:t xml:space="preserve">Kastracja zwierząt właścicielskich (suki, psy, koty, kotki) wraz z </w:t>
      </w:r>
      <w:proofErr w:type="spellStart"/>
      <w:r>
        <w:rPr>
          <w:rFonts w:ascii="Cambria" w:hAnsi="Cambria" w:cs="Calibri"/>
          <w:b/>
          <w:bCs/>
          <w:color w:val="0070C0"/>
          <w:sz w:val="32"/>
          <w:szCs w:val="32"/>
        </w:rPr>
        <w:t>czipowaniem</w:t>
      </w:r>
      <w:proofErr w:type="spellEnd"/>
      <w:r>
        <w:rPr>
          <w:rFonts w:ascii="Cambria" w:hAnsi="Cambria" w:cs="Calibri"/>
          <w:b/>
          <w:bCs/>
          <w:color w:val="0070C0"/>
          <w:sz w:val="32"/>
          <w:szCs w:val="32"/>
        </w:rPr>
        <w:t xml:space="preserve"> i bezpłatnym szczepieniem na wściekliznę, których właściciele zamieszkują na terenie Gminy Miasto Tomaszów Mazowiecki oraz kastracja, </w:t>
      </w:r>
      <w:proofErr w:type="spellStart"/>
      <w:r>
        <w:rPr>
          <w:rFonts w:ascii="Cambria" w:hAnsi="Cambria" w:cs="Calibri"/>
          <w:b/>
          <w:bCs/>
          <w:color w:val="0070C0"/>
          <w:sz w:val="32"/>
          <w:szCs w:val="32"/>
        </w:rPr>
        <w:t>czipowanie</w:t>
      </w:r>
      <w:proofErr w:type="spellEnd"/>
      <w:r>
        <w:rPr>
          <w:rFonts w:ascii="Cambria" w:hAnsi="Cambria" w:cs="Calibri"/>
          <w:b/>
          <w:bCs/>
          <w:color w:val="0070C0"/>
          <w:sz w:val="32"/>
          <w:szCs w:val="32"/>
        </w:rPr>
        <w:t xml:space="preserve"> i leczenie kotów wolno żyjących na terenie Gminy Miasto Tomaszów Mazowiecki.</w:t>
      </w:r>
    </w:p>
    <w:p w14:paraId="0740D40F" w14:textId="77777777" w:rsidR="00994C66" w:rsidRDefault="00994C66" w:rsidP="00917BEB">
      <w:pPr>
        <w:shd w:val="clear" w:color="auto" w:fill="FFFFFF"/>
        <w:spacing w:line="276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14:paraId="5D13FBDE" w14:textId="77777777" w:rsidR="00917BEB" w:rsidRDefault="00917BEB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14:paraId="62B26B3B" w14:textId="77777777" w:rsidR="00917BEB" w:rsidRDefault="00917BEB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14:paraId="71C8B2BD" w14:textId="77777777" w:rsidR="00917BEB" w:rsidRDefault="00917BEB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14:paraId="3B7DE39D" w14:textId="77777777" w:rsidR="00917BEB" w:rsidRDefault="00917BEB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14:paraId="6791C7B0" w14:textId="77777777" w:rsidR="00917BEB" w:rsidRPr="0036573D" w:rsidRDefault="00917BEB" w:rsidP="00F958FA">
      <w:pPr>
        <w:rPr>
          <w:rFonts w:asciiTheme="majorHAnsi" w:hAnsiTheme="majorHAnsi" w:cs="Tahoma"/>
          <w:b/>
          <w:bCs/>
          <w:iCs/>
          <w:sz w:val="24"/>
          <w:szCs w:val="24"/>
        </w:rPr>
      </w:pPr>
    </w:p>
    <w:p w14:paraId="5EA699FB" w14:textId="77777777" w:rsidR="0090157F" w:rsidRPr="0036573D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sz w:val="36"/>
          <w:szCs w:val="36"/>
        </w:rPr>
      </w:pPr>
      <w:r w:rsidRPr="0036573D">
        <w:rPr>
          <w:rFonts w:asciiTheme="majorHAnsi" w:eastAsia="Bookman Old Style" w:hAnsiTheme="majorHAnsi" w:cs="Tahoma"/>
          <w:b/>
          <w:sz w:val="36"/>
          <w:szCs w:val="36"/>
        </w:rPr>
        <w:t>Oświadczam/y, że:</w:t>
      </w:r>
    </w:p>
    <w:p w14:paraId="386E135E" w14:textId="77777777" w:rsidR="00AA3AA4" w:rsidRPr="0036573D" w:rsidRDefault="00AA3AA4" w:rsidP="00984753">
      <w:pPr>
        <w:pStyle w:val="Normalny1"/>
        <w:autoSpaceDE w:val="0"/>
        <w:spacing w:line="276" w:lineRule="auto"/>
        <w:ind w:left="284"/>
        <w:jc w:val="both"/>
        <w:rPr>
          <w:rFonts w:asciiTheme="majorHAnsi" w:eastAsia="Bookman Old Style" w:hAnsiTheme="majorHAnsi" w:cs="Tahoma"/>
          <w:b/>
        </w:rPr>
      </w:pPr>
    </w:p>
    <w:p w14:paraId="71E9C72D" w14:textId="77777777" w:rsidR="0090157F" w:rsidRPr="0036573D" w:rsidRDefault="0090157F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 xml:space="preserve">zapoznaliśmy się ze Specyfikacją Warunków </w:t>
      </w:r>
      <w:r w:rsidR="00DF727D" w:rsidRPr="0036573D">
        <w:rPr>
          <w:rFonts w:asciiTheme="majorHAnsi" w:eastAsia="Bookman Old Style" w:hAnsiTheme="majorHAnsi" w:cs="Tahoma"/>
        </w:rPr>
        <w:t>Zamówienia (S</w:t>
      </w:r>
      <w:r w:rsidR="00DC7665">
        <w:rPr>
          <w:rFonts w:asciiTheme="majorHAnsi" w:eastAsia="Bookman Old Style" w:hAnsiTheme="majorHAnsi" w:cs="Tahoma"/>
        </w:rPr>
        <w:t>WZ), ogłoszeniem</w:t>
      </w:r>
      <w:r w:rsid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o zamówieniu, wzorem umowy, szczegółowym opisem przedmiotu zamówienia</w:t>
      </w:r>
      <w:r w:rsidR="00F8172C">
        <w:rPr>
          <w:rFonts w:asciiTheme="majorHAnsi" w:eastAsia="Bookman Old Style" w:hAnsiTheme="majorHAnsi" w:cs="Tahoma"/>
        </w:rPr>
        <w:t>,</w:t>
      </w:r>
      <w:r w:rsidR="00AA3AA4" w:rsidRPr="0036573D">
        <w:rPr>
          <w:rFonts w:asciiTheme="majorHAnsi" w:eastAsia="Bookman Old Style" w:hAnsiTheme="majorHAnsi" w:cs="Tahoma"/>
        </w:rPr>
        <w:t xml:space="preserve"> </w:t>
      </w:r>
      <w:r w:rsidR="005565F4" w:rsidRPr="0036573D">
        <w:rPr>
          <w:rFonts w:asciiTheme="majorHAnsi" w:eastAsia="Bookman Old Style" w:hAnsiTheme="majorHAnsi" w:cs="Tahoma"/>
        </w:rPr>
        <w:t>zmianami</w:t>
      </w:r>
      <w:r w:rsidRPr="0036573D">
        <w:rPr>
          <w:rFonts w:asciiTheme="majorHAnsi" w:eastAsia="Bookman Old Style" w:hAnsiTheme="majorHAnsi" w:cs="Tahoma"/>
        </w:rPr>
        <w:t xml:space="preserve"> i wyjaśnieniami dokonywanymi w trakcie postępowania,</w:t>
      </w:r>
      <w:r w:rsidR="00403D79" w:rsidRP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w </w:t>
      </w:r>
      <w:r w:rsidR="005565F4" w:rsidRPr="0036573D">
        <w:rPr>
          <w:rFonts w:asciiTheme="majorHAnsi" w:eastAsia="Bookman Old Style" w:hAnsiTheme="majorHAnsi" w:cs="Tahoma"/>
        </w:rPr>
        <w:t>całości</w:t>
      </w:r>
      <w:r w:rsidRPr="0036573D">
        <w:rPr>
          <w:rFonts w:asciiTheme="majorHAnsi" w:eastAsia="Bookman Old Style" w:hAnsiTheme="majorHAnsi" w:cs="Tahoma"/>
        </w:rPr>
        <w:t xml:space="preserve"> je akceptujemy i przyjmujemy jako obowiązujące w</w:t>
      </w:r>
      <w:r w:rsidR="003952BE" w:rsidRPr="0036573D">
        <w:rPr>
          <w:rFonts w:asciiTheme="majorHAnsi" w:eastAsia="Bookman Old Style" w:hAnsiTheme="majorHAnsi" w:cs="Tahoma"/>
        </w:rPr>
        <w:t xml:space="preserve"> pełnym zakresie postanowienia </w:t>
      </w:r>
      <w:r w:rsidR="00276663" w:rsidRPr="0036573D">
        <w:rPr>
          <w:rFonts w:asciiTheme="majorHAnsi" w:eastAsia="Bookman Old Style" w:hAnsiTheme="majorHAnsi" w:cs="Tahoma"/>
        </w:rPr>
        <w:t>w niej określone,</w:t>
      </w:r>
    </w:p>
    <w:p w14:paraId="308AF4DF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5DE0DBA9" w14:textId="77777777" w:rsidR="00AD3CAA" w:rsidRPr="0036573D" w:rsidRDefault="00440E4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przedstawione we wstępnym oświadczeniu</w:t>
      </w:r>
      <w:r w:rsidR="00984753" w:rsidRPr="0036573D">
        <w:rPr>
          <w:rFonts w:asciiTheme="majorHAnsi" w:eastAsia="Bookman Old Style" w:hAnsiTheme="majorHAnsi" w:cs="Tahoma"/>
        </w:rPr>
        <w:t xml:space="preserve"> </w:t>
      </w:r>
      <w:r w:rsidR="00E953AA" w:rsidRPr="0036573D">
        <w:rPr>
          <w:rFonts w:asciiTheme="majorHAnsi" w:eastAsia="Bookman Old Style" w:hAnsiTheme="majorHAnsi" w:cs="Tahoma"/>
        </w:rPr>
        <w:t xml:space="preserve">informację - </w:t>
      </w:r>
      <w:r w:rsidR="00984753" w:rsidRPr="0036573D">
        <w:rPr>
          <w:rFonts w:asciiTheme="majorHAnsi" w:eastAsia="Bookman Old Style" w:hAnsiTheme="majorHAnsi" w:cs="Tahoma"/>
        </w:rPr>
        <w:t>stanowiącym część oferty</w:t>
      </w:r>
      <w:r w:rsidRPr="0036573D">
        <w:rPr>
          <w:rFonts w:asciiTheme="majorHAnsi" w:eastAsia="Bookman Old Style" w:hAnsiTheme="majorHAnsi" w:cs="Tahoma"/>
        </w:rPr>
        <w:t xml:space="preserve"> </w:t>
      </w:r>
      <w:r w:rsidR="0036573D">
        <w:rPr>
          <w:rFonts w:asciiTheme="majorHAnsi" w:eastAsia="Bookman Old Style" w:hAnsiTheme="majorHAnsi" w:cs="Tahoma"/>
        </w:rPr>
        <w:t xml:space="preserve">                        </w:t>
      </w:r>
      <w:r w:rsidR="00276663" w:rsidRPr="0036573D">
        <w:rPr>
          <w:rFonts w:asciiTheme="majorHAnsi" w:eastAsia="Bookman Old Style" w:hAnsiTheme="majorHAnsi" w:cs="Tahoma"/>
        </w:rPr>
        <w:t>są prawdziwe,</w:t>
      </w:r>
    </w:p>
    <w:p w14:paraId="1657DBA2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43918548" w14:textId="77777777" w:rsidR="0090157F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w</w:t>
      </w:r>
      <w:r w:rsidR="0090157F" w:rsidRPr="0036573D">
        <w:rPr>
          <w:rFonts w:asciiTheme="majorHAnsi" w:eastAsia="Bookman Old Style" w:hAnsiTheme="majorHAnsi" w:cs="Tahoma"/>
        </w:rPr>
        <w:t xml:space="preserve"> przypadku wyboru naszej oferty zobowiązujemy się do zawarcia umowy zgodnej </w:t>
      </w:r>
      <w:r w:rsidR="00AF1B48">
        <w:rPr>
          <w:rFonts w:asciiTheme="majorHAnsi" w:eastAsia="Bookman Old Style" w:hAnsiTheme="majorHAnsi" w:cs="Tahoma"/>
        </w:rPr>
        <w:t xml:space="preserve">                               </w:t>
      </w:r>
      <w:r w:rsidR="0044402B" w:rsidRPr="0036573D">
        <w:rPr>
          <w:rFonts w:asciiTheme="majorHAnsi" w:eastAsia="Bookman Old Style" w:hAnsiTheme="majorHAnsi" w:cs="Tahoma"/>
        </w:rPr>
        <w:t xml:space="preserve">z proponowanym </w:t>
      </w:r>
      <w:r w:rsidR="0090157F" w:rsidRPr="0036573D">
        <w:rPr>
          <w:rFonts w:asciiTheme="majorHAnsi" w:eastAsia="Bookman Old Style" w:hAnsiTheme="majorHAnsi" w:cs="Tahoma"/>
        </w:rPr>
        <w:t>wzorem</w:t>
      </w:r>
      <w:r w:rsidR="0044402B" w:rsidRPr="0036573D">
        <w:rPr>
          <w:rFonts w:asciiTheme="majorHAnsi" w:eastAsia="Bookman Old Style" w:hAnsiTheme="majorHAnsi" w:cs="Tahoma"/>
        </w:rPr>
        <w:t>, w miejscu</w:t>
      </w:r>
      <w:r w:rsidR="0090157F" w:rsidRPr="0036573D">
        <w:rPr>
          <w:rFonts w:asciiTheme="majorHAnsi" w:eastAsia="Bookman Old Style" w:hAnsiTheme="majorHAnsi" w:cs="Tahoma"/>
        </w:rPr>
        <w:t xml:space="preserve"> i terminie </w:t>
      </w:r>
      <w:r w:rsidRPr="0036573D">
        <w:rPr>
          <w:rFonts w:asciiTheme="majorHAnsi" w:eastAsia="Bookman Old Style" w:hAnsiTheme="majorHAnsi" w:cs="Tahoma"/>
        </w:rPr>
        <w:t>wyznaczonym przez Zamawiającego,</w:t>
      </w:r>
      <w:r w:rsidR="0044402B" w:rsidRPr="0036573D">
        <w:rPr>
          <w:rFonts w:asciiTheme="majorHAnsi" w:eastAsia="Bookman Old Style" w:hAnsiTheme="majorHAnsi" w:cs="Tahoma"/>
        </w:rPr>
        <w:t xml:space="preserve"> a także do wypełnienia dodatkowych wymogów</w:t>
      </w:r>
      <w:r w:rsidR="00DF727D" w:rsidRPr="0036573D">
        <w:rPr>
          <w:rFonts w:asciiTheme="majorHAnsi" w:eastAsia="Bookman Old Style" w:hAnsiTheme="majorHAnsi" w:cs="Tahoma"/>
        </w:rPr>
        <w:t xml:space="preserve"> formalnych, o których mowa w S</w:t>
      </w:r>
      <w:r w:rsidR="0044402B" w:rsidRPr="0036573D">
        <w:rPr>
          <w:rFonts w:asciiTheme="majorHAnsi" w:eastAsia="Bookman Old Style" w:hAnsiTheme="majorHAnsi" w:cs="Tahoma"/>
        </w:rPr>
        <w:t>WZ,</w:t>
      </w:r>
    </w:p>
    <w:p w14:paraId="40B2F42C" w14:textId="77777777" w:rsidR="00AA3AA4" w:rsidRPr="00984753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2C4E0DBC" w14:textId="77777777" w:rsidR="00276663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984753">
        <w:rPr>
          <w:rFonts w:asciiTheme="majorHAnsi" w:eastAsia="Bookman Old Style" w:hAnsiTheme="majorHAnsi" w:cs="Tahoma"/>
          <w:sz w:val="20"/>
          <w:szCs w:val="20"/>
        </w:rPr>
        <w:t>-</w:t>
      </w:r>
      <w:r w:rsidRPr="00984753">
        <w:rPr>
          <w:rFonts w:asciiTheme="majorHAnsi" w:eastAsia="Bookman Old Style" w:hAnsiTheme="majorHAnsi" w:cs="Tahoma"/>
          <w:sz w:val="20"/>
          <w:szCs w:val="20"/>
        </w:rPr>
        <w:tab/>
      </w:r>
      <w:r w:rsidRPr="0036573D">
        <w:rPr>
          <w:rFonts w:asciiTheme="majorHAnsi" w:eastAsia="Bookman Old Style" w:hAnsiTheme="majorHAnsi" w:cs="Tahoma"/>
        </w:rPr>
        <w:t>zobowiązujemy się wykonywać zamówienie</w:t>
      </w:r>
      <w:r w:rsidRPr="0036573D">
        <w:rPr>
          <w:rFonts w:asciiTheme="majorHAnsi" w:eastAsia="Bookman Old Style" w:hAnsiTheme="majorHAnsi" w:cs="Tahoma"/>
          <w:color w:val="FF0000"/>
        </w:rPr>
        <w:t xml:space="preserve"> </w:t>
      </w:r>
      <w:r w:rsidRPr="0036573D">
        <w:rPr>
          <w:rFonts w:asciiTheme="majorHAnsi" w:eastAsia="Bookman Old Style" w:hAnsiTheme="majorHAnsi" w:cs="Tahoma"/>
        </w:rPr>
        <w:t xml:space="preserve">związane z realizacją przedmiotu umowy zgodnie </w:t>
      </w:r>
      <w:r w:rsidR="00117E30">
        <w:rPr>
          <w:rFonts w:asciiTheme="majorHAnsi" w:eastAsia="Bookman Old Style" w:hAnsiTheme="majorHAnsi" w:cs="Tahoma"/>
        </w:rPr>
        <w:t>z opisem przedmiotu zamówienia</w:t>
      </w:r>
      <w:r w:rsidR="00AA3AA4" w:rsidRPr="0036573D">
        <w:rPr>
          <w:rFonts w:asciiTheme="majorHAnsi" w:eastAsia="Bookman Old Style" w:hAnsiTheme="majorHAnsi" w:cs="Tahoma"/>
        </w:rPr>
        <w:t xml:space="preserve">, </w:t>
      </w:r>
      <w:r w:rsidRPr="0036573D">
        <w:rPr>
          <w:rFonts w:asciiTheme="majorHAnsi" w:eastAsia="Bookman Old Style" w:hAnsiTheme="majorHAnsi" w:cs="Tahoma"/>
        </w:rPr>
        <w:t>obowiązującymi przepisami prawa i normami</w:t>
      </w:r>
      <w:r w:rsidR="0036573D">
        <w:rPr>
          <w:rFonts w:asciiTheme="majorHAnsi" w:eastAsia="Bookman Old Style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</w:rPr>
        <w:t>z zachowanie</w:t>
      </w:r>
      <w:r w:rsidR="00AA3AA4" w:rsidRPr="0036573D">
        <w:rPr>
          <w:rFonts w:asciiTheme="majorHAnsi" w:eastAsia="Bookman Old Style" w:hAnsiTheme="majorHAnsi" w:cs="Tahoma"/>
        </w:rPr>
        <w:t>m należytej staranności za cenę</w:t>
      </w:r>
      <w:r w:rsidRPr="0036573D">
        <w:rPr>
          <w:rFonts w:asciiTheme="majorHAnsi" w:eastAsia="Bookman Old Style" w:hAnsiTheme="majorHAnsi" w:cs="Tahoma"/>
        </w:rPr>
        <w:t xml:space="preserve"> wskazaną w formularzu oferty,</w:t>
      </w:r>
    </w:p>
    <w:p w14:paraId="49719F4B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26F8CA5A" w14:textId="77777777" w:rsidR="00874DCA" w:rsidRPr="0036573D" w:rsidRDefault="00276663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-</w:t>
      </w:r>
      <w:r w:rsidRPr="0036573D">
        <w:rPr>
          <w:rFonts w:asciiTheme="majorHAnsi" w:eastAsia="Bookman Old Style" w:hAnsiTheme="majorHAnsi" w:cs="Tahoma"/>
        </w:rPr>
        <w:tab/>
        <w:t>uważamy się za związanych niniejszą ofertą</w:t>
      </w:r>
      <w:r w:rsidR="00DC7665">
        <w:rPr>
          <w:rFonts w:asciiTheme="majorHAnsi" w:eastAsia="Bookman Old Style" w:hAnsiTheme="majorHAnsi" w:cs="Tahoma"/>
        </w:rPr>
        <w:t xml:space="preserve"> wskazaną przez zamawiającego </w:t>
      </w:r>
      <w:r w:rsidR="00DF727D" w:rsidRPr="0036573D">
        <w:rPr>
          <w:rFonts w:asciiTheme="majorHAnsi" w:eastAsia="Bookman Old Style" w:hAnsiTheme="majorHAnsi" w:cs="Tahoma"/>
        </w:rPr>
        <w:t>w dokumentach zamówienia,</w:t>
      </w:r>
    </w:p>
    <w:p w14:paraId="3177AAD3" w14:textId="77777777" w:rsidR="00AA3AA4" w:rsidRPr="0036573D" w:rsidRDefault="00AA3AA4" w:rsidP="00984753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eastAsia="Bookman Old Style" w:hAnsiTheme="majorHAnsi" w:cs="Tahoma"/>
        </w:rPr>
      </w:pPr>
    </w:p>
    <w:p w14:paraId="56E1291B" w14:textId="77777777" w:rsidR="00BF511B" w:rsidRPr="0036573D" w:rsidRDefault="00BF511B" w:rsidP="00BF511B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>akceptujemy warunki płatności określone przez Zamawiającego we wzorze umowy,</w:t>
      </w:r>
    </w:p>
    <w:p w14:paraId="16F2E374" w14:textId="77777777" w:rsidR="00BF511B" w:rsidRPr="0036573D" w:rsidRDefault="00BF511B" w:rsidP="00BF511B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</w:p>
    <w:p w14:paraId="7F0C892B" w14:textId="77777777" w:rsidR="00BF511B" w:rsidRDefault="00BF511B" w:rsidP="00BF511B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 xml:space="preserve">informujemy, że na podst. art. 118 ust. 1 </w:t>
      </w:r>
      <w:proofErr w:type="spellStart"/>
      <w:r w:rsidRPr="0036573D">
        <w:rPr>
          <w:rFonts w:asciiTheme="majorHAnsi" w:hAnsiTheme="majorHAnsi" w:cs="Tahoma"/>
        </w:rPr>
        <w:t>pzp</w:t>
      </w:r>
      <w:proofErr w:type="spellEnd"/>
      <w:r w:rsidRPr="0036573D">
        <w:rPr>
          <w:rFonts w:asciiTheme="majorHAnsi" w:hAnsiTheme="majorHAnsi" w:cs="Tahoma"/>
        </w:rPr>
        <w:t xml:space="preserve"> - w celu </w:t>
      </w:r>
      <w:r w:rsidRPr="0036573D">
        <w:rPr>
          <w:rFonts w:asciiTheme="majorHAnsi" w:hAnsiTheme="majorHAnsi"/>
        </w:rPr>
        <w:t xml:space="preserve">potwierdzenia spełniania warunków udziału w postępowaniu </w:t>
      </w:r>
      <w:r w:rsidRPr="0036573D">
        <w:rPr>
          <w:rFonts w:asciiTheme="majorHAnsi" w:hAnsiTheme="majorHAnsi"/>
          <w:b/>
        </w:rPr>
        <w:t>będziemy / nie będziemy</w:t>
      </w:r>
      <w:r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Pr="0036573D">
        <w:rPr>
          <w:rFonts w:asciiTheme="majorHAnsi" w:hAnsiTheme="majorHAnsi"/>
        </w:rPr>
        <w:t xml:space="preserve"> polegać na zdolnościach technicznych lub zawodowych podmiotów udostępniających zasoby i tym samym zgodnie z art. 118 ust. 3 </w:t>
      </w:r>
      <w:proofErr w:type="spellStart"/>
      <w:r w:rsidRPr="0036573D">
        <w:rPr>
          <w:rFonts w:asciiTheme="majorHAnsi" w:hAnsiTheme="majorHAnsi"/>
        </w:rPr>
        <w:t>pzp</w:t>
      </w:r>
      <w:proofErr w:type="spellEnd"/>
      <w:r w:rsidRPr="0036573D">
        <w:rPr>
          <w:rFonts w:asciiTheme="majorHAnsi" w:hAnsiTheme="majorHAnsi"/>
        </w:rPr>
        <w:t xml:space="preserve"> - </w:t>
      </w:r>
      <w:r w:rsidRPr="0036573D">
        <w:rPr>
          <w:rFonts w:asciiTheme="majorHAnsi" w:hAnsiTheme="majorHAnsi"/>
          <w:b/>
        </w:rPr>
        <w:t>składamy / nie składamy</w:t>
      </w:r>
      <w:r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Pr="0036573D">
        <w:rPr>
          <w:rFonts w:asciiTheme="majorHAnsi" w:hAnsiTheme="majorHAnsi"/>
        </w:rPr>
        <w:t xml:space="preserve"> wraz z ofertą:</w:t>
      </w:r>
    </w:p>
    <w:p w14:paraId="1EF72106" w14:textId="77777777" w:rsidR="00BF511B" w:rsidRPr="0036573D" w:rsidRDefault="00BF511B" w:rsidP="00BF511B">
      <w:pPr>
        <w:pStyle w:val="Normalny1"/>
        <w:autoSpaceDE w:val="0"/>
        <w:ind w:left="749" w:hanging="465"/>
        <w:jc w:val="both"/>
        <w:rPr>
          <w:rFonts w:asciiTheme="majorHAnsi" w:hAnsiTheme="majorHAnsi"/>
        </w:rPr>
      </w:pPr>
    </w:p>
    <w:p w14:paraId="09BA93F6" w14:textId="77777777" w:rsidR="00BF511B" w:rsidRDefault="00BF511B" w:rsidP="00BF511B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1)</w:t>
      </w:r>
      <w:r w:rsidRPr="0036573D">
        <w:rPr>
          <w:rFonts w:asciiTheme="majorHAnsi" w:hAnsiTheme="majorHAnsi"/>
        </w:rPr>
        <w:tab/>
      </w:r>
      <w:r w:rsidRPr="0036573D">
        <w:rPr>
          <w:rFonts w:asciiTheme="majorHAnsi" w:hAnsiTheme="majorHAnsi"/>
          <w:b/>
        </w:rPr>
        <w:t>zobowiązanie podmiotu udostępniającego zasoby</w:t>
      </w:r>
      <w:r w:rsidRPr="0036573D">
        <w:rPr>
          <w:rFonts w:asciiTheme="majorHAnsi" w:hAnsiTheme="majorHAnsi"/>
        </w:rPr>
        <w:t xml:space="preserve"> do oddania nam do dyspozycji niezbędnych zasobów na potrzeby realizacji niniejszego zamówienia zgodnie                          z art. 118 ust. 3 ustawy </w:t>
      </w:r>
      <w:proofErr w:type="spellStart"/>
      <w:r w:rsidRPr="0036573D">
        <w:rPr>
          <w:rFonts w:asciiTheme="majorHAnsi" w:hAnsiTheme="majorHAnsi"/>
        </w:rPr>
        <w:t>pzp</w:t>
      </w:r>
      <w:proofErr w:type="spellEnd"/>
      <w:r w:rsidRPr="0036573D">
        <w:rPr>
          <w:rFonts w:asciiTheme="majorHAnsi" w:hAnsiTheme="majorHAnsi"/>
        </w:rPr>
        <w:t xml:space="preserve">, </w:t>
      </w:r>
    </w:p>
    <w:p w14:paraId="55CB015C" w14:textId="77777777" w:rsidR="00BF511B" w:rsidRPr="0036573D" w:rsidRDefault="00BF511B" w:rsidP="00BF511B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14:paraId="67FFFAB7" w14:textId="77777777" w:rsidR="00BF511B" w:rsidRDefault="00BF511B" w:rsidP="00BF511B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>a także na podst. art. 125 ust. 5 ustawy:</w:t>
      </w:r>
    </w:p>
    <w:p w14:paraId="62422594" w14:textId="77777777" w:rsidR="00BF511B" w:rsidRPr="0036573D" w:rsidRDefault="00BF511B" w:rsidP="00BF511B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</w:p>
    <w:p w14:paraId="1EA89C93" w14:textId="77777777" w:rsidR="00BF511B" w:rsidRPr="0036573D" w:rsidRDefault="00BF511B" w:rsidP="00BF511B">
      <w:pPr>
        <w:pStyle w:val="Normalny1"/>
        <w:autoSpaceDE w:val="0"/>
        <w:ind w:left="1418" w:hanging="714"/>
        <w:jc w:val="both"/>
        <w:rPr>
          <w:rFonts w:asciiTheme="majorHAnsi" w:hAnsiTheme="majorHAnsi"/>
        </w:rPr>
      </w:pPr>
      <w:r w:rsidRPr="0036573D">
        <w:rPr>
          <w:rFonts w:asciiTheme="majorHAnsi" w:hAnsiTheme="majorHAnsi"/>
        </w:rPr>
        <w:t xml:space="preserve">2) </w:t>
      </w:r>
      <w:r w:rsidRPr="0036573D">
        <w:rPr>
          <w:rFonts w:asciiTheme="majorHAnsi" w:hAnsiTheme="majorHAnsi"/>
        </w:rPr>
        <w:tab/>
      </w:r>
      <w:r w:rsidRPr="0036573D">
        <w:rPr>
          <w:rFonts w:asciiTheme="majorHAnsi" w:hAnsiTheme="majorHAnsi"/>
          <w:b/>
        </w:rPr>
        <w:t>oświadczenie podmiotu udostępniającego zasoby</w:t>
      </w:r>
      <w:r w:rsidRPr="0036573D">
        <w:rPr>
          <w:rFonts w:asciiTheme="majorHAnsi" w:hAnsiTheme="majorHAnsi"/>
        </w:rPr>
        <w:t xml:space="preserve"> potwierdzające brak podstaw wykluczenia tego podmiotu oraz odpowiednio spełnianie warunków udziału                       w postępowaniu, w zakresie, w jakim powołujemy się na jego zasoby.</w:t>
      </w:r>
    </w:p>
    <w:p w14:paraId="458B65E7" w14:textId="77777777" w:rsidR="00BF511B" w:rsidRPr="0036573D" w:rsidRDefault="00BF511B" w:rsidP="00BF511B">
      <w:pPr>
        <w:pStyle w:val="Normalny1"/>
        <w:autoSpaceDE w:val="0"/>
        <w:spacing w:line="276" w:lineRule="auto"/>
        <w:jc w:val="both"/>
        <w:rPr>
          <w:rFonts w:asciiTheme="majorHAnsi" w:hAnsiTheme="majorHAnsi"/>
        </w:rPr>
      </w:pPr>
    </w:p>
    <w:p w14:paraId="0FD13918" w14:textId="77777777" w:rsidR="00BF511B" w:rsidRPr="0036573D" w:rsidRDefault="00BF511B" w:rsidP="00BF511B">
      <w:pPr>
        <w:pStyle w:val="Normalny1"/>
        <w:autoSpaceDE w:val="0"/>
        <w:ind w:left="704" w:hanging="420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t>-</w:t>
      </w:r>
      <w:r w:rsidRPr="0036573D">
        <w:rPr>
          <w:rFonts w:asciiTheme="majorHAnsi" w:hAnsiTheme="majorHAnsi" w:cs="Tahoma"/>
        </w:rPr>
        <w:tab/>
        <w:t xml:space="preserve">składając ofertę wspólną </w:t>
      </w:r>
      <w:r>
        <w:rPr>
          <w:rFonts w:asciiTheme="majorHAnsi" w:hAnsiTheme="majorHAnsi" w:cs="Tahoma"/>
        </w:rPr>
        <w:t xml:space="preserve">(konsorcjum/spółki cywilne) </w:t>
      </w:r>
      <w:r w:rsidRPr="0036573D">
        <w:rPr>
          <w:rFonts w:asciiTheme="majorHAnsi" w:hAnsiTheme="majorHAnsi" w:cs="Tahoma"/>
        </w:rPr>
        <w:t xml:space="preserve">- zgodnie z art. 117 ust. 4 </w:t>
      </w:r>
      <w:proofErr w:type="spellStart"/>
      <w:r w:rsidRPr="0036573D">
        <w:rPr>
          <w:rFonts w:asciiTheme="majorHAnsi" w:hAnsiTheme="majorHAnsi" w:cs="Tahoma"/>
        </w:rPr>
        <w:t>pzp</w:t>
      </w:r>
      <w:proofErr w:type="spellEnd"/>
      <w:r w:rsidRPr="0036573D">
        <w:rPr>
          <w:rFonts w:asciiTheme="majorHAnsi" w:hAnsiTheme="majorHAnsi" w:cs="Tahoma"/>
        </w:rPr>
        <w:t xml:space="preserve"> – dołączamy do oferty </w:t>
      </w:r>
      <w:r>
        <w:rPr>
          <w:rFonts w:asciiTheme="majorHAnsi" w:hAnsiTheme="majorHAnsi"/>
        </w:rPr>
        <w:t xml:space="preserve">oświadczenie, </w:t>
      </w:r>
      <w:r w:rsidRPr="0036573D">
        <w:rPr>
          <w:rFonts w:asciiTheme="majorHAnsi" w:hAnsiTheme="majorHAnsi"/>
        </w:rPr>
        <w:t>z którego wynika, które roboty budowlane, dostawy lub usługi wykonają poszczególni wykonawcy</w:t>
      </w:r>
      <w:r w:rsidRPr="0036573D">
        <w:rPr>
          <w:rFonts w:asciiTheme="majorHAnsi" w:eastAsia="Bookman Old Style" w:hAnsiTheme="majorHAnsi" w:cs="Tahoma"/>
          <w:b/>
          <w:color w:val="FF0000"/>
        </w:rPr>
        <w:t>*</w:t>
      </w:r>
      <w:r w:rsidRPr="0036573D">
        <w:rPr>
          <w:rFonts w:asciiTheme="majorHAnsi" w:eastAsia="Bookman Old Style" w:hAnsiTheme="majorHAnsi" w:cs="Tahoma"/>
        </w:rPr>
        <w:t>,</w:t>
      </w:r>
    </w:p>
    <w:p w14:paraId="68880FF4" w14:textId="77777777" w:rsidR="00BF511B" w:rsidRPr="0036573D" w:rsidRDefault="00BF511B" w:rsidP="00BF511B">
      <w:pPr>
        <w:pStyle w:val="Normalny1"/>
        <w:autoSpaceDE w:val="0"/>
        <w:spacing w:line="276" w:lineRule="auto"/>
        <w:jc w:val="both"/>
        <w:rPr>
          <w:rFonts w:asciiTheme="majorHAnsi" w:hAnsiTheme="majorHAnsi" w:cs="Tahoma"/>
        </w:rPr>
      </w:pPr>
    </w:p>
    <w:p w14:paraId="46D8F35C" w14:textId="77777777" w:rsidR="00BF511B" w:rsidRPr="0036573D" w:rsidRDefault="00BF511B" w:rsidP="00BF511B">
      <w:pPr>
        <w:pStyle w:val="Normalny1"/>
        <w:autoSpaceDE w:val="0"/>
        <w:spacing w:line="276" w:lineRule="auto"/>
        <w:ind w:left="749" w:hanging="465"/>
        <w:jc w:val="both"/>
        <w:rPr>
          <w:rFonts w:asciiTheme="majorHAnsi" w:hAnsiTheme="majorHAnsi" w:cs="Tahoma"/>
        </w:rPr>
      </w:pPr>
      <w:r w:rsidRPr="0036573D">
        <w:rPr>
          <w:rFonts w:asciiTheme="majorHAnsi" w:hAnsiTheme="majorHAnsi" w:cs="Tahoma"/>
        </w:rPr>
        <w:lastRenderedPageBreak/>
        <w:t>-</w:t>
      </w:r>
      <w:r w:rsidRPr="0036573D">
        <w:rPr>
          <w:rFonts w:asciiTheme="majorHAnsi" w:hAnsiTheme="majorHAnsi" w:cs="Tahoma"/>
        </w:rPr>
        <w:tab/>
      </w:r>
      <w:r w:rsidRPr="0036573D">
        <w:rPr>
          <w:rFonts w:asciiTheme="majorHAnsi" w:hAnsiTheme="majorHAnsi" w:cs="Tahoma"/>
          <w:b/>
        </w:rPr>
        <w:t>zamierzam powierzyć /nie zamierzam powierzyć</w:t>
      </w:r>
      <w:r w:rsidRPr="0036573D">
        <w:rPr>
          <w:rFonts w:asciiTheme="majorHAnsi" w:hAnsiTheme="majorHAnsi" w:cs="Tahoma"/>
        </w:rPr>
        <w:t xml:space="preserve"> </w:t>
      </w:r>
      <w:r w:rsidRPr="0036573D">
        <w:rPr>
          <w:rFonts w:asciiTheme="majorHAnsi" w:eastAsia="Bookman Old Style" w:hAnsiTheme="majorHAnsi" w:cs="Tahoma"/>
          <w:b/>
          <w:color w:val="FF0000"/>
        </w:rPr>
        <w:t xml:space="preserve">* </w:t>
      </w:r>
      <w:r w:rsidRPr="0036573D">
        <w:rPr>
          <w:rFonts w:asciiTheme="majorHAnsi" w:hAnsiTheme="majorHAnsi" w:cs="Tahoma"/>
        </w:rPr>
        <w:t>podwykonawcom następujące części zamówienia:</w:t>
      </w:r>
    </w:p>
    <w:p w14:paraId="0BFCE399" w14:textId="77777777" w:rsidR="00BF511B" w:rsidRPr="0036573D" w:rsidRDefault="00BF511B" w:rsidP="00BF511B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</w:rPr>
      </w:pPr>
    </w:p>
    <w:tbl>
      <w:tblPr>
        <w:tblW w:w="925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4659"/>
        <w:gridCol w:w="3085"/>
      </w:tblGrid>
      <w:tr w:rsidR="00BF511B" w:rsidRPr="00984753" w14:paraId="73C1BC8D" w14:textId="77777777" w:rsidTr="000E56D2">
        <w:trPr>
          <w:trHeight w:val="386"/>
        </w:trPr>
        <w:tc>
          <w:tcPr>
            <w:tcW w:w="1511" w:type="dxa"/>
            <w:shd w:val="clear" w:color="auto" w:fill="F3F3F3"/>
          </w:tcPr>
          <w:p w14:paraId="7FB40985" w14:textId="77777777" w:rsidR="00BF511B" w:rsidRPr="00984753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4659" w:type="dxa"/>
            <w:shd w:val="clear" w:color="auto" w:fill="F3F3F3"/>
          </w:tcPr>
          <w:p w14:paraId="38DE2236" w14:textId="77777777" w:rsidR="00BF511B" w:rsidRPr="00A74F14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Część zamówienia powierzona podwykonawcy</w:t>
            </w:r>
          </w:p>
          <w:p w14:paraId="3CD344DD" w14:textId="77777777" w:rsidR="00BF511B" w:rsidRPr="00A74F14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  <w:p w14:paraId="1005A48F" w14:textId="77777777" w:rsidR="00BF511B" w:rsidRPr="00A74F14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(wskazać: zakres usług/dostaw) </w:t>
            </w:r>
          </w:p>
        </w:tc>
        <w:tc>
          <w:tcPr>
            <w:tcW w:w="3085" w:type="dxa"/>
            <w:shd w:val="clear" w:color="auto" w:fill="F3F3F3"/>
          </w:tcPr>
          <w:p w14:paraId="4386C65C" w14:textId="77777777" w:rsidR="00BF511B" w:rsidRPr="00A74F14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Nazwa podwykonawcy, dane kontaktowe,</w:t>
            </w:r>
          </w:p>
          <w:p w14:paraId="24748B0B" w14:textId="77777777" w:rsidR="00BF511B" w:rsidRPr="00A74F14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(jeżeli są znani – zgodnie </w:t>
            </w:r>
          </w:p>
          <w:p w14:paraId="2606F3BF" w14:textId="77777777" w:rsidR="00BF511B" w:rsidRPr="00A74F14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z art. 462 ust. 2 </w:t>
            </w:r>
            <w:proofErr w:type="spellStart"/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pzp</w:t>
            </w:r>
            <w:proofErr w:type="spellEnd"/>
            <w:r w:rsidRPr="00A74F14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</w:p>
        </w:tc>
      </w:tr>
      <w:tr w:rsidR="00BF511B" w:rsidRPr="00984753" w14:paraId="73BADD94" w14:textId="77777777" w:rsidTr="000E56D2">
        <w:trPr>
          <w:trHeight w:val="386"/>
        </w:trPr>
        <w:tc>
          <w:tcPr>
            <w:tcW w:w="1511" w:type="dxa"/>
          </w:tcPr>
          <w:p w14:paraId="6A6B6914" w14:textId="77777777" w:rsidR="00BF511B" w:rsidRPr="00984753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35AB07D9" w14:textId="77777777" w:rsidR="00BF511B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1</w:t>
            </w:r>
          </w:p>
          <w:p w14:paraId="7D58D2AA" w14:textId="77777777" w:rsidR="00BF511B" w:rsidRPr="00984753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5396C4DC" w14:textId="77777777" w:rsidR="00BF511B" w:rsidRPr="00A74F14" w:rsidRDefault="00BF511B" w:rsidP="000E56D2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 xml:space="preserve">część/zakres  </w:t>
            </w: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usług/dostaw obejmuje………………………………………………………………………..</w:t>
            </w:r>
          </w:p>
        </w:tc>
        <w:tc>
          <w:tcPr>
            <w:tcW w:w="3085" w:type="dxa"/>
          </w:tcPr>
          <w:p w14:paraId="5A0B0490" w14:textId="77777777" w:rsidR="00BF511B" w:rsidRPr="00A74F14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</w:tr>
      <w:tr w:rsidR="00BF511B" w:rsidRPr="00984753" w14:paraId="6AE4E570" w14:textId="77777777" w:rsidTr="000E56D2">
        <w:trPr>
          <w:trHeight w:val="398"/>
        </w:trPr>
        <w:tc>
          <w:tcPr>
            <w:tcW w:w="1511" w:type="dxa"/>
          </w:tcPr>
          <w:p w14:paraId="62D36BBA" w14:textId="77777777" w:rsidR="00BF511B" w:rsidRPr="00984753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63D8AD3D" w14:textId="77777777" w:rsidR="00BF511B" w:rsidRPr="00984753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2</w:t>
            </w:r>
          </w:p>
          <w:p w14:paraId="0A7AE1DE" w14:textId="77777777" w:rsidR="00BF511B" w:rsidRPr="00984753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4659" w:type="dxa"/>
          </w:tcPr>
          <w:p w14:paraId="2737B9EC" w14:textId="77777777" w:rsidR="00BF511B" w:rsidRPr="00A74F14" w:rsidRDefault="00BF511B" w:rsidP="000E56D2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1FE45606" w14:textId="77777777" w:rsidR="00BF511B" w:rsidRPr="00A74F14" w:rsidRDefault="00BF511B" w:rsidP="000E56D2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 xml:space="preserve">część/zakres  </w:t>
            </w:r>
            <w:r w:rsidRPr="00A74F14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usług/dostaw obejmuje………………………………………………………………………..</w:t>
            </w:r>
          </w:p>
          <w:p w14:paraId="15C4DC01" w14:textId="77777777" w:rsidR="00BF511B" w:rsidRPr="00A74F14" w:rsidRDefault="00BF511B" w:rsidP="000E56D2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  <w:tc>
          <w:tcPr>
            <w:tcW w:w="3085" w:type="dxa"/>
          </w:tcPr>
          <w:p w14:paraId="3C38D234" w14:textId="77777777" w:rsidR="00BF511B" w:rsidRPr="00A74F14" w:rsidRDefault="00BF511B" w:rsidP="000E56D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</w:p>
        </w:tc>
      </w:tr>
    </w:tbl>
    <w:p w14:paraId="6A42DDA4" w14:textId="77777777" w:rsidR="00BF511B" w:rsidRDefault="00BF511B" w:rsidP="00BF511B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12"/>
          <w:szCs w:val="12"/>
        </w:rPr>
      </w:pPr>
    </w:p>
    <w:p w14:paraId="223DC268" w14:textId="77777777" w:rsidR="00BF511B" w:rsidRPr="00AF1B48" w:rsidRDefault="00BF511B" w:rsidP="00BF511B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</w:pPr>
      <w:r w:rsidRPr="000A6517">
        <w:rPr>
          <w:rFonts w:ascii="Cambria" w:hAnsi="Cambria" w:cs="Tahoma"/>
          <w:i/>
          <w:color w:val="0070C0"/>
          <w:sz w:val="12"/>
          <w:szCs w:val="12"/>
        </w:rPr>
        <w:t xml:space="preserve">Brak podania nazwy podwykonawcy oraz szczegółowego zakresu powierzonych podwykonawcy prac przy wykonywaniu zamówienia nie będzie skutkować odrzuceniem oferty. </w:t>
      </w:r>
      <w:r w:rsidRPr="000A6517">
        <w:rPr>
          <w:rFonts w:ascii="Cambria" w:hAnsi="Cambria"/>
          <w:i/>
          <w:color w:val="0070C0"/>
          <w:sz w:val="12"/>
          <w:szCs w:val="12"/>
        </w:rPr>
        <w:t>Zamawiający informuje, że nie jest dopuszczalne zlecenie całości zamówienia przez wykonawcę jego podwykonawcom. Powyższe zgodne jest z orzecznictwem</w:t>
      </w:r>
      <w:r w:rsidRPr="000A6517">
        <w:rPr>
          <w:rFonts w:ascii="Cambria" w:hAnsi="Cambria" w:cs="Tahoma"/>
          <w:i/>
          <w:color w:val="0070C0"/>
          <w:sz w:val="12"/>
          <w:szCs w:val="12"/>
        </w:rPr>
        <w:t xml:space="preserve"> </w:t>
      </w:r>
      <w:r w:rsidRPr="00AF1B48"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  <w:t>KIO 2971/20, KIO 2976/20</w:t>
      </w:r>
      <w:r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  <w:t xml:space="preserve">  </w:t>
      </w:r>
      <w:r w:rsidRPr="00AF1B48"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  <w:t xml:space="preserve"> a także wyrokiem Sądu Okręgowego w Warszawie z dnia 5 maja 2021 r., XXIII </w:t>
      </w:r>
      <w:proofErr w:type="spellStart"/>
      <w:r w:rsidRPr="00AF1B48"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  <w:t>Zs</w:t>
      </w:r>
      <w:proofErr w:type="spellEnd"/>
      <w:r w:rsidRPr="00AF1B48">
        <w:rPr>
          <w:rStyle w:val="Pogrubienie"/>
          <w:rFonts w:ascii="Cambria" w:eastAsiaTheme="majorEastAsia" w:hAnsi="Cambria"/>
          <w:b w:val="0"/>
          <w:i/>
          <w:color w:val="0070C0"/>
          <w:sz w:val="12"/>
          <w:szCs w:val="12"/>
        </w:rPr>
        <w:t xml:space="preserve"> 11/21. </w:t>
      </w:r>
    </w:p>
    <w:p w14:paraId="3657E3DA" w14:textId="77777777" w:rsidR="00BF511B" w:rsidRPr="00EE636A" w:rsidRDefault="00BF511B" w:rsidP="00BF511B">
      <w:pPr>
        <w:pStyle w:val="Normalny1"/>
        <w:autoSpaceDE w:val="0"/>
        <w:ind w:left="709"/>
        <w:jc w:val="both"/>
        <w:rPr>
          <w:rFonts w:ascii="Cambria" w:hAnsi="Cambria"/>
          <w:i/>
          <w:color w:val="0070C0"/>
          <w:sz w:val="12"/>
          <w:szCs w:val="12"/>
        </w:rPr>
      </w:pPr>
      <w:r w:rsidRPr="000A6517">
        <w:rPr>
          <w:rFonts w:ascii="Cambria" w:hAnsi="Cambria"/>
          <w:i/>
          <w:color w:val="0070C0"/>
          <w:sz w:val="12"/>
          <w:szCs w:val="12"/>
        </w:rPr>
        <w:t xml:space="preserve">Wskazanie przez wykonawcę w formularzu oferty zlecenia całości zamówienia podwykonawcom </w:t>
      </w:r>
      <w:r w:rsidRPr="00AF1B48">
        <w:rPr>
          <w:rFonts w:ascii="Cambria" w:hAnsi="Cambria"/>
          <w:b/>
          <w:i/>
          <w:color w:val="0070C0"/>
          <w:sz w:val="12"/>
          <w:szCs w:val="12"/>
        </w:rPr>
        <w:t xml:space="preserve">skutkowało będzie odrzuceniem oferty na podst. art. 226 ust. 1 pkt 5 </w:t>
      </w:r>
      <w:proofErr w:type="spellStart"/>
      <w:r w:rsidRPr="00AF1B48">
        <w:rPr>
          <w:rFonts w:ascii="Cambria" w:hAnsi="Cambria"/>
          <w:b/>
          <w:i/>
          <w:color w:val="0070C0"/>
          <w:sz w:val="12"/>
          <w:szCs w:val="12"/>
        </w:rPr>
        <w:t>pzp</w:t>
      </w:r>
      <w:proofErr w:type="spellEnd"/>
      <w:r w:rsidRPr="000A6517">
        <w:rPr>
          <w:rFonts w:ascii="Cambria" w:hAnsi="Cambria"/>
          <w:i/>
          <w:color w:val="0070C0"/>
          <w:sz w:val="12"/>
          <w:szCs w:val="12"/>
        </w:rPr>
        <w:t>.</w:t>
      </w:r>
    </w:p>
    <w:p w14:paraId="64CCF464" w14:textId="77777777" w:rsidR="00BF511B" w:rsidRDefault="00BF511B" w:rsidP="00BF511B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14:paraId="25C88422" w14:textId="77777777" w:rsidR="00327730" w:rsidRPr="00984753" w:rsidRDefault="00327730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22"/>
          <w:szCs w:val="22"/>
        </w:rPr>
      </w:pPr>
    </w:p>
    <w:p w14:paraId="1881E418" w14:textId="77777777" w:rsidR="00BF511B" w:rsidRDefault="00431786" w:rsidP="00D335C0">
      <w:pPr>
        <w:pStyle w:val="Normalny1"/>
        <w:numPr>
          <w:ilvl w:val="0"/>
          <w:numId w:val="3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color w:val="0070C0"/>
          <w:sz w:val="32"/>
          <w:szCs w:val="32"/>
          <w:u w:val="single"/>
        </w:rPr>
      </w:pPr>
      <w:r w:rsidRPr="00431786">
        <w:rPr>
          <w:rFonts w:ascii="Cambria" w:hAnsi="Cambria" w:cs="Tahoma"/>
          <w:b/>
          <w:bCs/>
        </w:rPr>
        <w:t>Cena oferty za realizację danej część zamówienia wynosi odpowiednio:</w:t>
      </w:r>
    </w:p>
    <w:p w14:paraId="4A183B18" w14:textId="77777777" w:rsidR="00BF511B" w:rsidRDefault="00BF511B" w:rsidP="00BF511B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color w:val="0070C0"/>
          <w:sz w:val="32"/>
          <w:szCs w:val="32"/>
          <w:u w:val="single"/>
        </w:rPr>
      </w:pPr>
    </w:p>
    <w:p w14:paraId="1E9FE169" w14:textId="77777777" w:rsidR="00431786" w:rsidRPr="00D335C0" w:rsidRDefault="00431786" w:rsidP="00BF511B">
      <w:pPr>
        <w:pStyle w:val="Normalny1"/>
        <w:autoSpaceDE w:val="0"/>
        <w:ind w:left="284"/>
        <w:jc w:val="center"/>
        <w:rPr>
          <w:rFonts w:asciiTheme="majorHAnsi" w:eastAsia="Bookman Old Style" w:hAnsiTheme="majorHAnsi" w:cs="Tahoma"/>
          <w:b/>
          <w:color w:val="0070C0"/>
          <w:sz w:val="32"/>
          <w:szCs w:val="32"/>
          <w:u w:val="single"/>
        </w:rPr>
      </w:pPr>
      <w:r w:rsidRPr="00D335C0">
        <w:rPr>
          <w:rFonts w:ascii="Cambria" w:hAnsi="Cambria" w:cs="Tahoma"/>
          <w:b/>
          <w:bCs/>
          <w:i/>
          <w:color w:val="0070C0"/>
          <w:sz w:val="32"/>
          <w:szCs w:val="32"/>
        </w:rPr>
        <w:t>Wypełnia wykonawca w ramach wybranych przez siebie części na które składa ofertę –</w:t>
      </w:r>
      <w:r w:rsidR="00D335C0">
        <w:rPr>
          <w:rFonts w:asciiTheme="majorHAnsi" w:eastAsia="Bookman Old Style" w:hAnsiTheme="majorHAnsi" w:cs="Tahoma"/>
          <w:b/>
          <w:color w:val="0070C0"/>
          <w:sz w:val="32"/>
          <w:szCs w:val="32"/>
          <w:u w:val="single"/>
        </w:rPr>
        <w:t xml:space="preserve"> </w:t>
      </w:r>
      <w:r w:rsidRPr="00D335C0">
        <w:rPr>
          <w:rFonts w:ascii="Cambria" w:hAnsi="Cambria" w:cs="Tahoma"/>
          <w:b/>
          <w:bCs/>
          <w:i/>
          <w:color w:val="0070C0"/>
          <w:sz w:val="32"/>
          <w:szCs w:val="32"/>
        </w:rPr>
        <w:t>zgodnie z poniższym:</w:t>
      </w:r>
    </w:p>
    <w:p w14:paraId="76973CE0" w14:textId="77777777" w:rsidR="00431786" w:rsidRPr="004F1164" w:rsidRDefault="00431786" w:rsidP="004F1164">
      <w:pPr>
        <w:pStyle w:val="Normalny1"/>
        <w:autoSpaceDE w:val="0"/>
        <w:ind w:left="284"/>
        <w:rPr>
          <w:rFonts w:ascii="Cambria" w:eastAsia="Bookman Old Style" w:hAnsi="Cambria" w:cs="Tahoma"/>
          <w:b/>
          <w:sz w:val="28"/>
          <w:szCs w:val="28"/>
        </w:rPr>
      </w:pPr>
    </w:p>
    <w:p w14:paraId="13D355E3" w14:textId="77777777" w:rsidR="00356CE2" w:rsidRPr="00356CE2" w:rsidRDefault="00356CE2" w:rsidP="00356CE2">
      <w:pPr>
        <w:jc w:val="center"/>
        <w:rPr>
          <w:rFonts w:ascii="Cambria" w:hAnsi="Cambria" w:cs="Calibri"/>
          <w:b/>
          <w:bCs/>
          <w:sz w:val="24"/>
          <w:szCs w:val="24"/>
          <w:lang w:eastAsia="x-none"/>
        </w:rPr>
      </w:pPr>
      <w:r w:rsidRPr="00356CE2">
        <w:rPr>
          <w:rFonts w:ascii="Cambria" w:hAnsi="Cambria" w:cs="Calibri"/>
          <w:b/>
          <w:bCs/>
          <w:sz w:val="24"/>
          <w:szCs w:val="24"/>
          <w:lang w:eastAsia="x-none"/>
        </w:rPr>
        <w:t>Część 1</w:t>
      </w:r>
    </w:p>
    <w:p w14:paraId="2D92980B" w14:textId="77777777" w:rsidR="00356CE2" w:rsidRPr="00356CE2" w:rsidRDefault="00356CE2" w:rsidP="00356CE2">
      <w:pPr>
        <w:jc w:val="center"/>
        <w:rPr>
          <w:rFonts w:ascii="Cambria" w:hAnsi="Cambria" w:cs="Calibri"/>
          <w:b/>
          <w:bCs/>
          <w:sz w:val="24"/>
          <w:szCs w:val="24"/>
          <w:lang w:eastAsia="x-none"/>
        </w:rPr>
      </w:pPr>
      <w:r w:rsidRPr="00356CE2">
        <w:rPr>
          <w:rFonts w:ascii="Cambria" w:hAnsi="Cambria" w:cstheme="minorHAnsi"/>
          <w:b/>
          <w:bCs/>
          <w:sz w:val="24"/>
          <w:szCs w:val="24"/>
        </w:rPr>
        <w:t xml:space="preserve">Stacjonarne (w gabinecie weterynaryjnym położonym na terenie Gminy Miasto Tomaszów Mazowiecki) i wyjazdowe (w terenie podczas akcji </w:t>
      </w:r>
      <w:proofErr w:type="spellStart"/>
      <w:r w:rsidRPr="00356CE2">
        <w:rPr>
          <w:rFonts w:ascii="Cambria" w:hAnsi="Cambria" w:cstheme="minorHAnsi"/>
          <w:b/>
          <w:bCs/>
          <w:sz w:val="24"/>
          <w:szCs w:val="24"/>
        </w:rPr>
        <w:t>czipowania</w:t>
      </w:r>
      <w:proofErr w:type="spellEnd"/>
      <w:r w:rsidRPr="00356CE2">
        <w:rPr>
          <w:rFonts w:ascii="Cambria" w:hAnsi="Cambria" w:cstheme="minorHAnsi"/>
          <w:b/>
          <w:bCs/>
          <w:sz w:val="24"/>
          <w:szCs w:val="24"/>
        </w:rPr>
        <w:t xml:space="preserve"> przeprowadzanych cyklicznie na osiedlach oraz podczas imprez kulturalnych na terenie Gminy Miasto Tomaszów Mazowiecki) </w:t>
      </w:r>
      <w:proofErr w:type="spellStart"/>
      <w:r w:rsidRPr="00356CE2">
        <w:rPr>
          <w:rFonts w:ascii="Cambria" w:hAnsi="Cambria" w:cstheme="minorHAnsi"/>
          <w:b/>
          <w:bCs/>
          <w:sz w:val="24"/>
          <w:szCs w:val="24"/>
        </w:rPr>
        <w:t>czipowanie</w:t>
      </w:r>
      <w:proofErr w:type="spellEnd"/>
      <w:r w:rsidRPr="00356CE2">
        <w:rPr>
          <w:rFonts w:ascii="Cambria" w:hAnsi="Cambria" w:cstheme="minorHAnsi"/>
          <w:b/>
          <w:bCs/>
          <w:sz w:val="24"/>
          <w:szCs w:val="24"/>
        </w:rPr>
        <w:t xml:space="preserve"> i szczepienie przeciwko wściekliźnie psów i kotów właścicielskich, których właściciele  zamieszkują na terenie Gminy Miasto Tomaszów Mazowiecki.</w:t>
      </w:r>
    </w:p>
    <w:p w14:paraId="48BD2E94" w14:textId="77777777" w:rsidR="00D335C0" w:rsidRDefault="00D335C0" w:rsidP="006D37BA">
      <w:pPr>
        <w:suppressAutoHyphens w:val="0"/>
        <w:contextualSpacing/>
        <w:jc w:val="both"/>
        <w:rPr>
          <w:rFonts w:ascii="Cambria" w:hAnsi="Cambria" w:cstheme="minorHAnsi"/>
          <w:i/>
          <w:sz w:val="18"/>
          <w:szCs w:val="18"/>
          <w:lang w:eastAsia="x-none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110"/>
        <w:gridCol w:w="2536"/>
        <w:gridCol w:w="2334"/>
        <w:gridCol w:w="2011"/>
      </w:tblGrid>
      <w:tr w:rsidR="00BF511B" w:rsidRPr="00D5292A" w14:paraId="62AF0C49" w14:textId="77777777" w:rsidTr="000E56D2">
        <w:tc>
          <w:tcPr>
            <w:tcW w:w="682" w:type="dxa"/>
            <w:vAlign w:val="center"/>
          </w:tcPr>
          <w:p w14:paraId="1CB0AE9F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Lp.</w:t>
            </w:r>
          </w:p>
        </w:tc>
        <w:tc>
          <w:tcPr>
            <w:tcW w:w="2110" w:type="dxa"/>
            <w:vAlign w:val="center"/>
          </w:tcPr>
          <w:p w14:paraId="4127CED9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Rodzaj zabiegu</w:t>
            </w:r>
          </w:p>
        </w:tc>
        <w:tc>
          <w:tcPr>
            <w:tcW w:w="2536" w:type="dxa"/>
            <w:vAlign w:val="center"/>
          </w:tcPr>
          <w:p w14:paraId="2F372071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Cena jednostkowa brutto (zł/szt.)</w:t>
            </w:r>
          </w:p>
        </w:tc>
        <w:tc>
          <w:tcPr>
            <w:tcW w:w="2334" w:type="dxa"/>
            <w:vAlign w:val="center"/>
          </w:tcPr>
          <w:p w14:paraId="70E45F12" w14:textId="77777777" w:rsidR="00BF511B" w:rsidRPr="00D5292A" w:rsidRDefault="006725B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</w:t>
            </w:r>
            <w:r w:rsidR="00BF511B" w:rsidRPr="00D5292A">
              <w:rPr>
                <w:b/>
                <w:sz w:val="23"/>
                <w:szCs w:val="23"/>
              </w:rPr>
              <w:t xml:space="preserve">lość </w:t>
            </w:r>
            <w:r w:rsidR="00BF511B">
              <w:rPr>
                <w:b/>
                <w:sz w:val="23"/>
                <w:szCs w:val="23"/>
              </w:rPr>
              <w:t xml:space="preserve">zabiegów </w:t>
            </w:r>
            <w:r w:rsidR="00BF511B" w:rsidRPr="00D5292A">
              <w:rPr>
                <w:b/>
                <w:sz w:val="23"/>
                <w:szCs w:val="23"/>
              </w:rPr>
              <w:t>(szt.)</w:t>
            </w:r>
          </w:p>
        </w:tc>
        <w:tc>
          <w:tcPr>
            <w:tcW w:w="2011" w:type="dxa"/>
            <w:vAlign w:val="center"/>
          </w:tcPr>
          <w:p w14:paraId="04203572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Razem</w:t>
            </w:r>
            <w:r>
              <w:rPr>
                <w:b/>
                <w:sz w:val="23"/>
                <w:szCs w:val="23"/>
              </w:rPr>
              <w:t xml:space="preserve"> zł brutto (iloczyn poz. 3 i 4</w:t>
            </w:r>
            <w:r w:rsidRPr="00D5292A">
              <w:rPr>
                <w:b/>
                <w:sz w:val="23"/>
                <w:szCs w:val="23"/>
              </w:rPr>
              <w:t>)</w:t>
            </w:r>
          </w:p>
        </w:tc>
      </w:tr>
      <w:tr w:rsidR="00BF511B" w:rsidRPr="00D5292A" w14:paraId="404C94A8" w14:textId="77777777" w:rsidTr="000E56D2">
        <w:tc>
          <w:tcPr>
            <w:tcW w:w="682" w:type="dxa"/>
            <w:vAlign w:val="center"/>
          </w:tcPr>
          <w:p w14:paraId="70773D5C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2110" w:type="dxa"/>
            <w:vAlign w:val="center"/>
          </w:tcPr>
          <w:p w14:paraId="2979E164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2536" w:type="dxa"/>
            <w:vAlign w:val="center"/>
          </w:tcPr>
          <w:p w14:paraId="43C8939E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2334" w:type="dxa"/>
            <w:vAlign w:val="center"/>
          </w:tcPr>
          <w:p w14:paraId="00D3E985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2011" w:type="dxa"/>
            <w:vAlign w:val="center"/>
          </w:tcPr>
          <w:p w14:paraId="5CB253FA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5</w:t>
            </w:r>
          </w:p>
        </w:tc>
      </w:tr>
      <w:tr w:rsidR="00BF511B" w:rsidRPr="00D5292A" w14:paraId="2819D301" w14:textId="77777777" w:rsidTr="000E56D2">
        <w:tc>
          <w:tcPr>
            <w:tcW w:w="682" w:type="dxa"/>
            <w:vAlign w:val="center"/>
          </w:tcPr>
          <w:p w14:paraId="54EFD97B" w14:textId="77777777" w:rsidR="00BF511B" w:rsidRPr="00D5292A" w:rsidRDefault="00BF511B" w:rsidP="000E56D2">
            <w:pPr>
              <w:rPr>
                <w:b/>
                <w:sz w:val="23"/>
                <w:szCs w:val="23"/>
              </w:rPr>
            </w:pPr>
          </w:p>
          <w:p w14:paraId="10772578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1.</w:t>
            </w:r>
          </w:p>
          <w:p w14:paraId="45E521A5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10" w:type="dxa"/>
            <w:vAlign w:val="center"/>
          </w:tcPr>
          <w:p w14:paraId="02488180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proofErr w:type="spellStart"/>
            <w:r>
              <w:rPr>
                <w:b/>
                <w:sz w:val="23"/>
                <w:szCs w:val="23"/>
              </w:rPr>
              <w:t>Czipowanie</w:t>
            </w:r>
            <w:proofErr w:type="spellEnd"/>
            <w:r>
              <w:rPr>
                <w:b/>
                <w:sz w:val="23"/>
                <w:szCs w:val="23"/>
              </w:rPr>
              <w:t xml:space="preserve"> psa/kota</w:t>
            </w:r>
          </w:p>
        </w:tc>
        <w:tc>
          <w:tcPr>
            <w:tcW w:w="2536" w:type="dxa"/>
            <w:vAlign w:val="center"/>
          </w:tcPr>
          <w:p w14:paraId="329CB4B6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40CD8036" w14:textId="23526B05" w:rsidR="00BF511B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480</w:t>
            </w:r>
          </w:p>
        </w:tc>
        <w:tc>
          <w:tcPr>
            <w:tcW w:w="2011" w:type="dxa"/>
            <w:vAlign w:val="center"/>
          </w:tcPr>
          <w:p w14:paraId="26BC7D26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BF511B" w:rsidRPr="00D5292A" w14:paraId="50656374" w14:textId="77777777" w:rsidTr="000E56D2">
        <w:tc>
          <w:tcPr>
            <w:tcW w:w="682" w:type="dxa"/>
            <w:vAlign w:val="center"/>
          </w:tcPr>
          <w:p w14:paraId="01C089AF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526EBA84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2.</w:t>
            </w:r>
          </w:p>
          <w:p w14:paraId="7CF63FC8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10" w:type="dxa"/>
            <w:vAlign w:val="center"/>
          </w:tcPr>
          <w:p w14:paraId="0DF9C6BB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Szczepienie przeciwko wściekliźnie psa/kota</w:t>
            </w:r>
          </w:p>
        </w:tc>
        <w:tc>
          <w:tcPr>
            <w:tcW w:w="2536" w:type="dxa"/>
            <w:vAlign w:val="center"/>
          </w:tcPr>
          <w:p w14:paraId="4249BD24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21E9D350" w14:textId="43858093" w:rsidR="00BF511B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130</w:t>
            </w:r>
          </w:p>
        </w:tc>
        <w:tc>
          <w:tcPr>
            <w:tcW w:w="2011" w:type="dxa"/>
            <w:vAlign w:val="center"/>
          </w:tcPr>
          <w:p w14:paraId="225C779C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BF511B" w:rsidRPr="00D5292A" w14:paraId="6116DE88" w14:textId="77777777" w:rsidTr="000E56D2">
        <w:tc>
          <w:tcPr>
            <w:tcW w:w="2792" w:type="dxa"/>
            <w:gridSpan w:val="2"/>
            <w:tcBorders>
              <w:left w:val="nil"/>
              <w:bottom w:val="nil"/>
            </w:tcBorders>
            <w:vAlign w:val="center"/>
          </w:tcPr>
          <w:p w14:paraId="5CA5336E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870" w:type="dxa"/>
            <w:gridSpan w:val="2"/>
            <w:vAlign w:val="center"/>
          </w:tcPr>
          <w:p w14:paraId="48B2D814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10185E4C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Łączna cena brutto zł (wartość oferty z kolumny 5)</w:t>
            </w:r>
          </w:p>
        </w:tc>
        <w:tc>
          <w:tcPr>
            <w:tcW w:w="2011" w:type="dxa"/>
          </w:tcPr>
          <w:p w14:paraId="11E633B9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475AF6D4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  <w:p w14:paraId="07BC0CD1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EE636A">
              <w:rPr>
                <w:rFonts w:ascii="Cambria" w:eastAsia="Bookman Old Style" w:hAnsi="Cambria" w:cs="Tahoma"/>
                <w:sz w:val="16"/>
                <w:szCs w:val="16"/>
              </w:rPr>
              <w:t>złotych brutto</w:t>
            </w:r>
          </w:p>
          <w:p w14:paraId="544473AF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14:paraId="4563FF11" w14:textId="77777777" w:rsidR="00D335C0" w:rsidRDefault="00D335C0" w:rsidP="006D37BA">
      <w:pPr>
        <w:suppressAutoHyphens w:val="0"/>
        <w:contextualSpacing/>
        <w:jc w:val="both"/>
        <w:rPr>
          <w:rFonts w:ascii="Cambria" w:hAnsi="Cambria" w:cstheme="minorHAnsi"/>
          <w:i/>
          <w:sz w:val="18"/>
          <w:szCs w:val="18"/>
          <w:lang w:eastAsia="x-none"/>
        </w:rPr>
      </w:pPr>
    </w:p>
    <w:p w14:paraId="283D0C17" w14:textId="77777777" w:rsidR="00431786" w:rsidRPr="00D335C0" w:rsidRDefault="00D335C0" w:rsidP="006D37BA">
      <w:pPr>
        <w:suppressAutoHyphens w:val="0"/>
        <w:contextualSpacing/>
        <w:jc w:val="both"/>
        <w:rPr>
          <w:rFonts w:ascii="Arial" w:hAnsi="Arial" w:cs="Arial"/>
          <w:i/>
          <w:sz w:val="18"/>
          <w:szCs w:val="18"/>
          <w:lang w:eastAsia="x-none"/>
        </w:rPr>
      </w:pPr>
      <w:r w:rsidRPr="00D335C0">
        <w:rPr>
          <w:rFonts w:ascii="Arial" w:hAnsi="Arial" w:cs="Arial"/>
          <w:i/>
          <w:sz w:val="18"/>
          <w:szCs w:val="18"/>
        </w:rPr>
        <w:t>Z uwagi na charakter zamówienia i faktyczny poziom zainteresowania osób uprawnionych do korzystania z usług weterynaryjnych objętych przedmiotem zamówienia</w:t>
      </w:r>
      <w:r w:rsidRPr="00D335C0">
        <w:rPr>
          <w:rFonts w:ascii="Arial" w:hAnsi="Arial" w:cs="Arial"/>
          <w:i/>
          <w:sz w:val="18"/>
          <w:szCs w:val="18"/>
          <w:lang w:eastAsia="x-none"/>
        </w:rPr>
        <w:t xml:space="preserve">, </w:t>
      </w:r>
      <w:r>
        <w:rPr>
          <w:rFonts w:ascii="Arial" w:hAnsi="Arial" w:cs="Arial"/>
          <w:i/>
          <w:sz w:val="18"/>
          <w:szCs w:val="18"/>
          <w:u w:val="single"/>
          <w:lang w:eastAsia="x-none"/>
        </w:rPr>
        <w:t>Zamawiający zastrzegł</w:t>
      </w:r>
      <w:r w:rsidR="006D37BA" w:rsidRPr="00D335C0">
        <w:rPr>
          <w:rFonts w:ascii="Arial" w:hAnsi="Arial" w:cs="Arial"/>
          <w:i/>
          <w:sz w:val="18"/>
          <w:szCs w:val="18"/>
          <w:u w:val="single"/>
          <w:lang w:eastAsia="x-none"/>
        </w:rPr>
        <w:t xml:space="preserve"> w rozdziale 5 SWZ oraz wzorze umowy minimalną gwarantowaną wielkość zamówienia do zrealizowania przez wykonawcę.</w:t>
      </w:r>
    </w:p>
    <w:p w14:paraId="49058AD3" w14:textId="77777777" w:rsidR="00D335C0" w:rsidRDefault="00D335C0" w:rsidP="00D335C0">
      <w:pPr>
        <w:pStyle w:val="Normalny1"/>
        <w:autoSpaceDE w:val="0"/>
        <w:rPr>
          <w:rFonts w:ascii="Cambria" w:eastAsia="Bookman Old Style" w:hAnsi="Cambria" w:cs="Tahoma"/>
          <w:b/>
          <w:sz w:val="28"/>
          <w:szCs w:val="28"/>
        </w:rPr>
      </w:pPr>
    </w:p>
    <w:p w14:paraId="23D36467" w14:textId="77777777" w:rsidR="00356CE2" w:rsidRDefault="00356CE2" w:rsidP="00DC337F">
      <w:pPr>
        <w:pStyle w:val="Normalny1"/>
        <w:autoSpaceDE w:val="0"/>
        <w:ind w:left="284"/>
        <w:jc w:val="center"/>
        <w:rPr>
          <w:rFonts w:ascii="Cambria" w:eastAsia="Bookman Old Style" w:hAnsi="Cambria" w:cs="Tahoma"/>
          <w:b/>
          <w:sz w:val="28"/>
          <w:szCs w:val="28"/>
        </w:rPr>
      </w:pPr>
    </w:p>
    <w:p w14:paraId="6FA59C56" w14:textId="77777777" w:rsidR="00356CE2" w:rsidRDefault="00356CE2" w:rsidP="00DC337F">
      <w:pPr>
        <w:pStyle w:val="Normalny1"/>
        <w:autoSpaceDE w:val="0"/>
        <w:ind w:left="284"/>
        <w:jc w:val="center"/>
        <w:rPr>
          <w:rFonts w:ascii="Cambria" w:eastAsia="Bookman Old Style" w:hAnsi="Cambria" w:cs="Tahoma"/>
          <w:b/>
          <w:sz w:val="28"/>
          <w:szCs w:val="28"/>
        </w:rPr>
      </w:pPr>
    </w:p>
    <w:p w14:paraId="17FE4D1E" w14:textId="77777777" w:rsidR="00356CE2" w:rsidRDefault="00356CE2" w:rsidP="00DC337F">
      <w:pPr>
        <w:pStyle w:val="Normalny1"/>
        <w:autoSpaceDE w:val="0"/>
        <w:ind w:left="284"/>
        <w:jc w:val="center"/>
        <w:rPr>
          <w:rFonts w:ascii="Cambria" w:eastAsia="Bookman Old Style" w:hAnsi="Cambria" w:cs="Tahoma"/>
          <w:b/>
          <w:sz w:val="28"/>
          <w:szCs w:val="28"/>
        </w:rPr>
      </w:pPr>
    </w:p>
    <w:p w14:paraId="092112D5" w14:textId="77777777" w:rsidR="00356CE2" w:rsidRDefault="00356CE2" w:rsidP="00DC337F">
      <w:pPr>
        <w:pStyle w:val="Normalny1"/>
        <w:autoSpaceDE w:val="0"/>
        <w:ind w:left="284"/>
        <w:jc w:val="center"/>
        <w:rPr>
          <w:rFonts w:ascii="Cambria" w:eastAsia="Bookman Old Style" w:hAnsi="Cambria" w:cs="Tahoma"/>
          <w:b/>
          <w:sz w:val="28"/>
          <w:szCs w:val="28"/>
        </w:rPr>
      </w:pPr>
    </w:p>
    <w:p w14:paraId="1C0157C7" w14:textId="77777777" w:rsidR="00356CE2" w:rsidRDefault="00356CE2" w:rsidP="00DC337F">
      <w:pPr>
        <w:pStyle w:val="Normalny1"/>
        <w:autoSpaceDE w:val="0"/>
        <w:ind w:left="284"/>
        <w:jc w:val="center"/>
        <w:rPr>
          <w:rFonts w:ascii="Cambria" w:eastAsia="Bookman Old Style" w:hAnsi="Cambria" w:cs="Tahoma"/>
          <w:b/>
          <w:sz w:val="28"/>
          <w:szCs w:val="28"/>
        </w:rPr>
      </w:pPr>
    </w:p>
    <w:p w14:paraId="74AB8A87" w14:textId="54DC2196" w:rsidR="00D335C0" w:rsidRPr="00356CE2" w:rsidRDefault="00D335C0" w:rsidP="00DC337F">
      <w:pPr>
        <w:pStyle w:val="Normalny1"/>
        <w:autoSpaceDE w:val="0"/>
        <w:ind w:left="284"/>
        <w:jc w:val="center"/>
        <w:rPr>
          <w:rFonts w:ascii="Cambria" w:eastAsia="Bookman Old Style" w:hAnsi="Cambria" w:cs="Tahoma"/>
          <w:b/>
        </w:rPr>
      </w:pPr>
      <w:r w:rsidRPr="00356CE2">
        <w:rPr>
          <w:rFonts w:ascii="Cambria" w:eastAsia="Bookman Old Style" w:hAnsi="Cambria" w:cs="Tahoma"/>
          <w:b/>
        </w:rPr>
        <w:t>Część 2</w:t>
      </w:r>
      <w:r w:rsidR="00BD3C44" w:rsidRPr="00356CE2">
        <w:rPr>
          <w:rFonts w:ascii="Cambria" w:eastAsia="Bookman Old Style" w:hAnsi="Cambria" w:cs="Tahoma"/>
          <w:b/>
        </w:rPr>
        <w:t xml:space="preserve"> zamówienia:</w:t>
      </w:r>
    </w:p>
    <w:p w14:paraId="7A91306D" w14:textId="77777777" w:rsidR="00356CE2" w:rsidRPr="00356CE2" w:rsidRDefault="00356CE2" w:rsidP="00356CE2">
      <w:pPr>
        <w:jc w:val="both"/>
        <w:rPr>
          <w:rFonts w:ascii="Cambria" w:hAnsi="Cambria" w:cs="Calibri"/>
          <w:b/>
          <w:sz w:val="24"/>
          <w:szCs w:val="24"/>
        </w:rPr>
      </w:pPr>
      <w:r w:rsidRPr="00356CE2">
        <w:rPr>
          <w:rFonts w:ascii="Cambria" w:hAnsi="Cambria" w:cs="Calibri"/>
          <w:b/>
          <w:sz w:val="24"/>
          <w:szCs w:val="24"/>
        </w:rPr>
        <w:t xml:space="preserve">Kastracja suk i psów, których właściciele zamieszkują na terenie Gminy Miasto Tomaszów Mazowiecki, w zakładzie leczniczym dla zwierząt położonym na terenie Gminy Miasto Tomaszów Mazowiecki. </w:t>
      </w:r>
    </w:p>
    <w:p w14:paraId="1B0BC52B" w14:textId="77777777" w:rsidR="00BD3C44" w:rsidRDefault="00BD3C44" w:rsidP="00BD3C44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color w:val="0070C0"/>
          <w:sz w:val="32"/>
          <w:szCs w:val="32"/>
        </w:rPr>
      </w:pPr>
    </w:p>
    <w:p w14:paraId="2D97D4D2" w14:textId="77777777" w:rsidR="00D335C0" w:rsidRDefault="00D335C0" w:rsidP="006D37BA">
      <w:pPr>
        <w:suppressAutoHyphens w:val="0"/>
        <w:contextualSpacing/>
        <w:jc w:val="both"/>
        <w:rPr>
          <w:rFonts w:ascii="Cambria" w:hAnsi="Cambria" w:cs="Calibri"/>
          <w:i/>
          <w:sz w:val="18"/>
          <w:szCs w:val="18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110"/>
        <w:gridCol w:w="2536"/>
        <w:gridCol w:w="2334"/>
        <w:gridCol w:w="2011"/>
      </w:tblGrid>
      <w:tr w:rsidR="00BF511B" w:rsidRPr="00D5292A" w14:paraId="09D0E005" w14:textId="77777777" w:rsidTr="000E56D2">
        <w:tc>
          <w:tcPr>
            <w:tcW w:w="682" w:type="dxa"/>
            <w:vAlign w:val="center"/>
          </w:tcPr>
          <w:p w14:paraId="34CC39BB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Lp.</w:t>
            </w:r>
          </w:p>
        </w:tc>
        <w:tc>
          <w:tcPr>
            <w:tcW w:w="2110" w:type="dxa"/>
            <w:vAlign w:val="center"/>
          </w:tcPr>
          <w:p w14:paraId="19CF92AD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Rodzaj zabiegu</w:t>
            </w:r>
          </w:p>
        </w:tc>
        <w:tc>
          <w:tcPr>
            <w:tcW w:w="2536" w:type="dxa"/>
            <w:vAlign w:val="center"/>
          </w:tcPr>
          <w:p w14:paraId="4B3AC539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Cena jednostkowa brutto (zł/szt.)</w:t>
            </w:r>
          </w:p>
        </w:tc>
        <w:tc>
          <w:tcPr>
            <w:tcW w:w="2334" w:type="dxa"/>
            <w:vAlign w:val="center"/>
          </w:tcPr>
          <w:p w14:paraId="28ACF566" w14:textId="77777777" w:rsidR="00BF511B" w:rsidRPr="00D5292A" w:rsidRDefault="006725B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</w:t>
            </w:r>
            <w:r w:rsidR="00BF511B" w:rsidRPr="00D5292A">
              <w:rPr>
                <w:b/>
                <w:sz w:val="23"/>
                <w:szCs w:val="23"/>
              </w:rPr>
              <w:t xml:space="preserve">lość </w:t>
            </w:r>
            <w:r w:rsidR="00BF511B">
              <w:rPr>
                <w:b/>
                <w:sz w:val="23"/>
                <w:szCs w:val="23"/>
              </w:rPr>
              <w:t xml:space="preserve">zabiegów </w:t>
            </w:r>
            <w:r w:rsidR="00BF511B" w:rsidRPr="00D5292A">
              <w:rPr>
                <w:b/>
                <w:sz w:val="23"/>
                <w:szCs w:val="23"/>
              </w:rPr>
              <w:t>(szt.)</w:t>
            </w:r>
          </w:p>
        </w:tc>
        <w:tc>
          <w:tcPr>
            <w:tcW w:w="2011" w:type="dxa"/>
            <w:vAlign w:val="center"/>
          </w:tcPr>
          <w:p w14:paraId="0E4F0DCB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Razem</w:t>
            </w:r>
            <w:r>
              <w:rPr>
                <w:b/>
                <w:sz w:val="23"/>
                <w:szCs w:val="23"/>
              </w:rPr>
              <w:t xml:space="preserve"> zł brutto (iloczyn poz. 3 i 4</w:t>
            </w:r>
            <w:r w:rsidRPr="00D5292A">
              <w:rPr>
                <w:b/>
                <w:sz w:val="23"/>
                <w:szCs w:val="23"/>
              </w:rPr>
              <w:t>)</w:t>
            </w:r>
          </w:p>
        </w:tc>
      </w:tr>
      <w:tr w:rsidR="00BF511B" w:rsidRPr="00D5292A" w14:paraId="12F185E1" w14:textId="77777777" w:rsidTr="000E56D2">
        <w:tc>
          <w:tcPr>
            <w:tcW w:w="682" w:type="dxa"/>
            <w:vAlign w:val="center"/>
          </w:tcPr>
          <w:p w14:paraId="2D2EC6EE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2110" w:type="dxa"/>
            <w:vAlign w:val="center"/>
          </w:tcPr>
          <w:p w14:paraId="76926B41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2536" w:type="dxa"/>
            <w:vAlign w:val="center"/>
          </w:tcPr>
          <w:p w14:paraId="6A2991CD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2334" w:type="dxa"/>
            <w:vAlign w:val="center"/>
          </w:tcPr>
          <w:p w14:paraId="57CB429B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2011" w:type="dxa"/>
            <w:vAlign w:val="center"/>
          </w:tcPr>
          <w:p w14:paraId="2BC72C0C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5</w:t>
            </w:r>
          </w:p>
        </w:tc>
      </w:tr>
      <w:tr w:rsidR="00BF511B" w:rsidRPr="00D5292A" w14:paraId="506C7EEB" w14:textId="77777777" w:rsidTr="000E56D2">
        <w:tc>
          <w:tcPr>
            <w:tcW w:w="682" w:type="dxa"/>
            <w:vAlign w:val="center"/>
          </w:tcPr>
          <w:p w14:paraId="56A9C115" w14:textId="77777777" w:rsidR="00BF511B" w:rsidRPr="00D5292A" w:rsidRDefault="00BF511B" w:rsidP="000E56D2">
            <w:pPr>
              <w:rPr>
                <w:b/>
                <w:sz w:val="23"/>
                <w:szCs w:val="23"/>
              </w:rPr>
            </w:pPr>
          </w:p>
          <w:p w14:paraId="4961333F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1.</w:t>
            </w:r>
          </w:p>
          <w:p w14:paraId="30F7D1F4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10" w:type="dxa"/>
            <w:vAlign w:val="center"/>
          </w:tcPr>
          <w:p w14:paraId="2E3E3DDB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Kastracja suki</w:t>
            </w:r>
          </w:p>
        </w:tc>
        <w:tc>
          <w:tcPr>
            <w:tcW w:w="2536" w:type="dxa"/>
            <w:vAlign w:val="center"/>
          </w:tcPr>
          <w:p w14:paraId="24D7C796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051094D8" w14:textId="2C7B732C" w:rsidR="00BF511B" w:rsidRPr="00D5292A" w:rsidRDefault="00AB55E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356CE2">
              <w:rPr>
                <w:b/>
                <w:sz w:val="23"/>
                <w:szCs w:val="23"/>
              </w:rPr>
              <w:t>10</w:t>
            </w:r>
          </w:p>
        </w:tc>
        <w:tc>
          <w:tcPr>
            <w:tcW w:w="2011" w:type="dxa"/>
            <w:vAlign w:val="center"/>
          </w:tcPr>
          <w:p w14:paraId="682AE3A7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BF511B" w:rsidRPr="00D5292A" w14:paraId="6D7BE9BE" w14:textId="77777777" w:rsidTr="000E56D2">
        <w:tc>
          <w:tcPr>
            <w:tcW w:w="682" w:type="dxa"/>
            <w:vAlign w:val="center"/>
          </w:tcPr>
          <w:p w14:paraId="6D4DE3DF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2.</w:t>
            </w:r>
          </w:p>
        </w:tc>
        <w:tc>
          <w:tcPr>
            <w:tcW w:w="2110" w:type="dxa"/>
            <w:vAlign w:val="center"/>
          </w:tcPr>
          <w:p w14:paraId="602BCE6E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0B9B4BDF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Kastracja aborcyjna suki</w:t>
            </w:r>
          </w:p>
          <w:p w14:paraId="5FBA71CB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536" w:type="dxa"/>
            <w:vAlign w:val="center"/>
          </w:tcPr>
          <w:p w14:paraId="0EAC530A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03FA5564" w14:textId="16FE3561" w:rsidR="00BF511B" w:rsidRPr="00D5292A" w:rsidRDefault="00AB55E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  <w:tc>
          <w:tcPr>
            <w:tcW w:w="2011" w:type="dxa"/>
            <w:vAlign w:val="center"/>
          </w:tcPr>
          <w:p w14:paraId="35AA9DFE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BF511B" w:rsidRPr="00D5292A" w14:paraId="7F38FD4A" w14:textId="77777777" w:rsidTr="000E56D2">
        <w:tc>
          <w:tcPr>
            <w:tcW w:w="682" w:type="dxa"/>
            <w:vAlign w:val="center"/>
          </w:tcPr>
          <w:p w14:paraId="45C3215F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3.</w:t>
            </w:r>
          </w:p>
        </w:tc>
        <w:tc>
          <w:tcPr>
            <w:tcW w:w="2110" w:type="dxa"/>
            <w:vAlign w:val="center"/>
          </w:tcPr>
          <w:p w14:paraId="69E42362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702E59B0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Kastracja psa</w:t>
            </w:r>
          </w:p>
          <w:p w14:paraId="3D33B524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536" w:type="dxa"/>
            <w:vAlign w:val="center"/>
          </w:tcPr>
          <w:p w14:paraId="03B8F7D4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6A083A02" w14:textId="77777777" w:rsidR="00BF511B" w:rsidRPr="00D5292A" w:rsidRDefault="00AB55E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60</w:t>
            </w:r>
          </w:p>
        </w:tc>
        <w:tc>
          <w:tcPr>
            <w:tcW w:w="2011" w:type="dxa"/>
            <w:vAlign w:val="center"/>
          </w:tcPr>
          <w:p w14:paraId="58A64F31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BF511B" w:rsidRPr="00D5292A" w14:paraId="1539035C" w14:textId="77777777" w:rsidTr="000E56D2">
        <w:tc>
          <w:tcPr>
            <w:tcW w:w="2792" w:type="dxa"/>
            <w:gridSpan w:val="2"/>
            <w:tcBorders>
              <w:left w:val="nil"/>
              <w:bottom w:val="nil"/>
            </w:tcBorders>
            <w:vAlign w:val="center"/>
          </w:tcPr>
          <w:p w14:paraId="4859EEB4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870" w:type="dxa"/>
            <w:gridSpan w:val="2"/>
            <w:vAlign w:val="center"/>
          </w:tcPr>
          <w:p w14:paraId="3D273BBE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252BC563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Łączna cena brutto zł (wartość oferty z kolumny 5)</w:t>
            </w:r>
          </w:p>
        </w:tc>
        <w:tc>
          <w:tcPr>
            <w:tcW w:w="2011" w:type="dxa"/>
          </w:tcPr>
          <w:p w14:paraId="1B4026E2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07205D42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  <w:p w14:paraId="7FA66671" w14:textId="77777777" w:rsidR="00BF511B" w:rsidRDefault="00BF511B" w:rsidP="000E56D2">
            <w:pPr>
              <w:jc w:val="center"/>
              <w:rPr>
                <w:b/>
                <w:sz w:val="23"/>
                <w:szCs w:val="23"/>
              </w:rPr>
            </w:pPr>
            <w:r w:rsidRPr="00EE636A">
              <w:rPr>
                <w:rFonts w:ascii="Cambria" w:eastAsia="Bookman Old Style" w:hAnsi="Cambria" w:cs="Tahoma"/>
                <w:sz w:val="16"/>
                <w:szCs w:val="16"/>
              </w:rPr>
              <w:t>złotych brutto</w:t>
            </w:r>
          </w:p>
          <w:p w14:paraId="2DB50978" w14:textId="77777777" w:rsidR="00BF511B" w:rsidRPr="00D5292A" w:rsidRDefault="00BF511B" w:rsidP="000E56D2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14:paraId="47428DD4" w14:textId="77777777" w:rsidR="00BF511B" w:rsidRDefault="00BF511B" w:rsidP="00D335C0">
      <w:pPr>
        <w:suppressAutoHyphens w:val="0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5F47DAB3" w14:textId="77777777" w:rsidR="00BF511B" w:rsidRDefault="00BF511B" w:rsidP="00D335C0">
      <w:pPr>
        <w:suppressAutoHyphens w:val="0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629DF950" w14:textId="77777777" w:rsidR="00BF511B" w:rsidRDefault="00BF511B" w:rsidP="00D335C0">
      <w:pPr>
        <w:suppressAutoHyphens w:val="0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61726EAB" w14:textId="77777777" w:rsidR="00D335C0" w:rsidRPr="00D335C0" w:rsidRDefault="00D335C0" w:rsidP="00D335C0">
      <w:pPr>
        <w:suppressAutoHyphens w:val="0"/>
        <w:contextualSpacing/>
        <w:jc w:val="both"/>
        <w:rPr>
          <w:rFonts w:ascii="Arial" w:hAnsi="Arial" w:cs="Arial"/>
          <w:i/>
          <w:sz w:val="18"/>
          <w:szCs w:val="18"/>
          <w:lang w:eastAsia="x-none"/>
        </w:rPr>
      </w:pPr>
      <w:r w:rsidRPr="00D335C0">
        <w:rPr>
          <w:rFonts w:ascii="Arial" w:hAnsi="Arial" w:cs="Arial"/>
          <w:i/>
          <w:sz w:val="18"/>
          <w:szCs w:val="18"/>
        </w:rPr>
        <w:t>Z uwagi na charakter zamówienia i faktyczny poziom zainteresowania osób uprawnionych do korzystania z usług weterynaryjnych objętych przedmiotem zamówienia</w:t>
      </w:r>
      <w:r w:rsidRPr="00D335C0">
        <w:rPr>
          <w:rFonts w:ascii="Arial" w:hAnsi="Arial" w:cs="Arial"/>
          <w:i/>
          <w:sz w:val="18"/>
          <w:szCs w:val="18"/>
          <w:lang w:eastAsia="x-none"/>
        </w:rPr>
        <w:t xml:space="preserve">, </w:t>
      </w:r>
      <w:r>
        <w:rPr>
          <w:rFonts w:ascii="Arial" w:hAnsi="Arial" w:cs="Arial"/>
          <w:i/>
          <w:sz w:val="18"/>
          <w:szCs w:val="18"/>
          <w:u w:val="single"/>
          <w:lang w:eastAsia="x-none"/>
        </w:rPr>
        <w:t>Zamawiający zastrzegł</w:t>
      </w:r>
      <w:r w:rsidRPr="00D335C0">
        <w:rPr>
          <w:rFonts w:ascii="Arial" w:hAnsi="Arial" w:cs="Arial"/>
          <w:i/>
          <w:sz w:val="18"/>
          <w:szCs w:val="18"/>
          <w:u w:val="single"/>
          <w:lang w:eastAsia="x-none"/>
        </w:rPr>
        <w:t xml:space="preserve"> w rozdziale 5 SWZ oraz wzorze umowy minimalną gwarantowaną wielkość zamówienia do zrealizowania przez wykonawcę.</w:t>
      </w:r>
    </w:p>
    <w:p w14:paraId="62DE5B30" w14:textId="77777777" w:rsidR="00356CE2" w:rsidRPr="00C8684A" w:rsidRDefault="00356CE2" w:rsidP="00C8684A">
      <w:pPr>
        <w:shd w:val="clear" w:color="auto" w:fill="FFFFFF"/>
        <w:spacing w:before="100" w:beforeAutospacing="1"/>
        <w:jc w:val="center"/>
        <w:rPr>
          <w:rFonts w:ascii="Cambria" w:hAnsi="Cambria" w:cstheme="minorHAnsi"/>
          <w:b/>
          <w:sz w:val="22"/>
          <w:szCs w:val="22"/>
          <w:u w:val="single"/>
          <w:lang w:eastAsia="pl-PL"/>
        </w:rPr>
      </w:pPr>
      <w:r w:rsidRPr="00C8684A">
        <w:rPr>
          <w:rFonts w:ascii="Cambria" w:hAnsi="Cambria" w:cstheme="minorHAnsi"/>
          <w:b/>
          <w:sz w:val="22"/>
          <w:szCs w:val="22"/>
          <w:u w:val="single"/>
          <w:lang w:eastAsia="pl-PL"/>
        </w:rPr>
        <w:t>Dot. części 2 zamówienia:</w:t>
      </w:r>
    </w:p>
    <w:p w14:paraId="43A36A13" w14:textId="7674333B" w:rsidR="00356CE2" w:rsidRPr="00C8684A" w:rsidRDefault="00356CE2" w:rsidP="00356CE2">
      <w:pPr>
        <w:shd w:val="clear" w:color="auto" w:fill="FFFFFF"/>
        <w:spacing w:before="100" w:beforeAutospacing="1"/>
        <w:rPr>
          <w:rFonts w:ascii="Cambria" w:hAnsi="Cambria" w:cstheme="minorHAnsi"/>
          <w:b/>
          <w:sz w:val="22"/>
          <w:szCs w:val="22"/>
          <w:u w:val="single"/>
          <w:lang w:eastAsia="pl-PL"/>
        </w:rPr>
      </w:pPr>
      <w:r w:rsidRPr="00C8684A">
        <w:rPr>
          <w:rFonts w:ascii="Cambria" w:hAnsi="Cambria" w:cstheme="minorHAnsi"/>
          <w:b/>
          <w:sz w:val="22"/>
          <w:szCs w:val="22"/>
          <w:u w:val="single"/>
          <w:lang w:eastAsia="pl-PL"/>
        </w:rPr>
        <w:t>Kryterium jakości: STOSOWANIE ANESTEZJI WZIEWNEJ</w:t>
      </w:r>
      <w:r w:rsidRPr="00C8684A">
        <w:rPr>
          <w:rFonts w:ascii="Cambria" w:hAnsi="Cambria" w:cstheme="minorHAnsi"/>
          <w:b/>
          <w:sz w:val="22"/>
          <w:szCs w:val="22"/>
          <w:lang w:eastAsia="pl-PL"/>
        </w:rPr>
        <w:tab/>
      </w:r>
      <w:r w:rsidRPr="00C8684A">
        <w:rPr>
          <w:rFonts w:ascii="Cambria" w:hAnsi="Cambria" w:cstheme="minorHAnsi"/>
          <w:b/>
          <w:sz w:val="22"/>
          <w:szCs w:val="22"/>
          <w:lang w:eastAsia="pl-PL"/>
        </w:rPr>
        <w:tab/>
      </w:r>
    </w:p>
    <w:p w14:paraId="6F292228" w14:textId="77777777" w:rsidR="00356CE2" w:rsidRDefault="00356CE2" w:rsidP="00356CE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8684A">
        <w:rPr>
          <w:rFonts w:ascii="Cambria" w:hAnsi="Cambria" w:cstheme="minorHAnsi"/>
          <w:bCs/>
          <w:sz w:val="22"/>
          <w:szCs w:val="22"/>
          <w:lang w:eastAsia="pl-PL"/>
        </w:rPr>
        <w:t xml:space="preserve">Zamawiający przyzna punkty badanej ofercie w kryterium </w:t>
      </w:r>
      <w:r w:rsidRPr="00C8684A">
        <w:rPr>
          <w:rFonts w:ascii="Cambria" w:hAnsi="Cambria" w:cstheme="minorHAnsi"/>
          <w:b/>
          <w:sz w:val="22"/>
          <w:szCs w:val="22"/>
          <w:lang w:eastAsia="pl-PL"/>
        </w:rPr>
        <w:t>STOSOWANIE ANESTEZJI WZIEWNEJ</w:t>
      </w:r>
      <w:r w:rsidRPr="00C8684A">
        <w:rPr>
          <w:rFonts w:ascii="Cambria" w:hAnsi="Cambria" w:cstheme="minorHAnsi"/>
          <w:bCs/>
          <w:sz w:val="22"/>
          <w:szCs w:val="22"/>
          <w:lang w:eastAsia="pl-PL"/>
        </w:rPr>
        <w:t xml:space="preserve"> na podstawie oświadczenia wykonawcy o dysponowaniu w pełni sprawnym aparatem do anestezji wziewnej i korzystaniu z niego, szczególnie podczas zabiegów kastracji zwierząt </w:t>
      </w:r>
      <w:r w:rsidRPr="00C8684A">
        <w:rPr>
          <w:rFonts w:ascii="Cambria" w:hAnsi="Cambria"/>
          <w:sz w:val="22"/>
          <w:szCs w:val="22"/>
        </w:rPr>
        <w:t xml:space="preserve">z grup wysokiego ryzyka (np. zwierzęta starsze, z chorobami układu krążenia, z chorobami nerek i wątroby, </w:t>
      </w:r>
      <w:proofErr w:type="spellStart"/>
      <w:r w:rsidRPr="00C8684A">
        <w:rPr>
          <w:rFonts w:ascii="Cambria" w:hAnsi="Cambria"/>
          <w:sz w:val="22"/>
          <w:szCs w:val="22"/>
        </w:rPr>
        <w:t>brachycefaliczne</w:t>
      </w:r>
      <w:proofErr w:type="spellEnd"/>
      <w:r w:rsidRPr="00C8684A">
        <w:rPr>
          <w:rFonts w:ascii="Cambria" w:hAnsi="Cambria"/>
          <w:sz w:val="22"/>
          <w:szCs w:val="22"/>
        </w:rPr>
        <w:t>).</w:t>
      </w:r>
      <w:r w:rsidRPr="00C8684A">
        <w:rPr>
          <w:rFonts w:ascii="Cambria" w:hAnsi="Cambria" w:cstheme="minorHAnsi"/>
          <w:bCs/>
          <w:sz w:val="22"/>
          <w:szCs w:val="22"/>
          <w:lang w:eastAsia="pl-PL"/>
        </w:rPr>
        <w:t xml:space="preserve"> </w:t>
      </w:r>
      <w:r w:rsidRPr="00C8684A">
        <w:rPr>
          <w:rFonts w:ascii="Cambria" w:hAnsi="Cambria" w:cstheme="minorHAnsi"/>
          <w:sz w:val="22"/>
          <w:szCs w:val="22"/>
          <w:lang w:eastAsia="pl-PL"/>
        </w:rPr>
        <w:t>Maksymalna przyznana liczba punktów w tym kryterium to 30.</w:t>
      </w:r>
    </w:p>
    <w:p w14:paraId="1AAF85D6" w14:textId="4ECAF006" w:rsidR="004C3271" w:rsidRPr="00C8684A" w:rsidRDefault="004C3271" w:rsidP="00356CE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bookmarkStart w:id="0" w:name="_Hlk222140396"/>
      <w:r>
        <w:rPr>
          <w:rFonts w:ascii="Cambria" w:hAnsi="Cambria" w:cstheme="minorHAnsi"/>
          <w:sz w:val="22"/>
          <w:szCs w:val="22"/>
          <w:lang w:eastAsia="pl-PL"/>
        </w:rPr>
        <w:t>Niniejszym deklarujemy, że:</w:t>
      </w:r>
    </w:p>
    <w:p w14:paraId="5D367E0F" w14:textId="0B43D903" w:rsidR="004C3271" w:rsidRPr="004C3271" w:rsidRDefault="00356CE2" w:rsidP="004C3271">
      <w:pPr>
        <w:pStyle w:val="Akapitzlist"/>
        <w:numPr>
          <w:ilvl w:val="0"/>
          <w:numId w:val="36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theme="minorHAnsi"/>
          <w:color w:val="000000" w:themeColor="text1"/>
          <w:sz w:val="22"/>
          <w:szCs w:val="22"/>
          <w:lang w:eastAsia="pl-PL"/>
        </w:rPr>
      </w:pPr>
      <w:r w:rsidRPr="004C3271">
        <w:rPr>
          <w:rFonts w:ascii="Cambria" w:hAnsi="Cambria" w:cstheme="minorHAnsi"/>
          <w:b/>
          <w:bCs/>
          <w:color w:val="000000" w:themeColor="text1"/>
          <w:sz w:val="22"/>
          <w:szCs w:val="22"/>
          <w:lang w:eastAsia="pl-PL"/>
        </w:rPr>
        <w:t>Wykonawca otrzyma 30 pkt</w:t>
      </w:r>
      <w:r w:rsidRPr="004C3271">
        <w:rPr>
          <w:rFonts w:ascii="Cambria" w:hAnsi="Cambria" w:cstheme="minorHAnsi"/>
          <w:color w:val="000000" w:themeColor="text1"/>
          <w:sz w:val="22"/>
          <w:szCs w:val="22"/>
          <w:lang w:eastAsia="pl-PL"/>
        </w:rPr>
        <w:t xml:space="preserve"> – będzie</w:t>
      </w:r>
      <w:r w:rsidR="004C3271" w:rsidRPr="004C3271">
        <w:rPr>
          <w:rFonts w:ascii="Cambria" w:hAnsi="Cambria" w:cstheme="minorHAnsi"/>
          <w:color w:val="000000" w:themeColor="text1"/>
          <w:sz w:val="22"/>
          <w:szCs w:val="22"/>
          <w:lang w:eastAsia="pl-PL"/>
        </w:rPr>
        <w:t>my</w:t>
      </w:r>
      <w:r w:rsidRPr="004C3271">
        <w:rPr>
          <w:rFonts w:ascii="Cambria" w:hAnsi="Cambria" w:cstheme="minorHAnsi"/>
          <w:color w:val="000000" w:themeColor="text1"/>
          <w:sz w:val="22"/>
          <w:szCs w:val="22"/>
          <w:lang w:eastAsia="pl-PL"/>
        </w:rPr>
        <w:t xml:space="preserve"> </w:t>
      </w:r>
      <w:r w:rsidRPr="004C3271">
        <w:rPr>
          <w:rFonts w:ascii="Cambria" w:hAnsi="Cambria" w:cstheme="minorHAnsi"/>
          <w:sz w:val="22"/>
          <w:szCs w:val="22"/>
          <w:lang w:eastAsia="pl-PL"/>
        </w:rPr>
        <w:t>dysponować w pełni sprawnym aparatem do anestezji wziewnej i będzie</w:t>
      </w:r>
      <w:r w:rsidR="004C3271" w:rsidRPr="004C3271">
        <w:rPr>
          <w:rFonts w:ascii="Cambria" w:hAnsi="Cambria" w:cstheme="minorHAnsi"/>
          <w:sz w:val="22"/>
          <w:szCs w:val="22"/>
          <w:lang w:eastAsia="pl-PL"/>
        </w:rPr>
        <w:t>my</w:t>
      </w:r>
      <w:r w:rsidRPr="004C3271">
        <w:rPr>
          <w:rFonts w:ascii="Cambria" w:hAnsi="Cambria" w:cstheme="minorHAnsi"/>
          <w:sz w:val="22"/>
          <w:szCs w:val="22"/>
          <w:lang w:eastAsia="pl-PL"/>
        </w:rPr>
        <w:t xml:space="preserve"> korzystać z niego,</w:t>
      </w:r>
      <w:r w:rsidRPr="004C3271">
        <w:rPr>
          <w:rFonts w:ascii="Cambria" w:hAnsi="Cambria" w:cstheme="minorHAnsi"/>
          <w:bCs/>
          <w:sz w:val="22"/>
          <w:szCs w:val="22"/>
          <w:lang w:eastAsia="pl-PL"/>
        </w:rPr>
        <w:t xml:space="preserve"> szczególnie podczas zabiegów kastracji zwierząt </w:t>
      </w:r>
      <w:r w:rsidRPr="004C3271">
        <w:rPr>
          <w:rFonts w:ascii="Cambria" w:hAnsi="Cambria"/>
          <w:sz w:val="22"/>
          <w:szCs w:val="22"/>
        </w:rPr>
        <w:t xml:space="preserve">z grup wysokiego ryzyka (np. zwierzęta starsze, z chorobami układu krążenia, z chorobami nerek i wątroby, </w:t>
      </w:r>
      <w:proofErr w:type="spellStart"/>
      <w:r w:rsidRPr="004C3271">
        <w:rPr>
          <w:rFonts w:ascii="Cambria" w:hAnsi="Cambria"/>
          <w:sz w:val="22"/>
          <w:szCs w:val="22"/>
        </w:rPr>
        <w:t>brachycefaliczne</w:t>
      </w:r>
      <w:proofErr w:type="spellEnd"/>
      <w:r w:rsidRPr="004C3271">
        <w:rPr>
          <w:rFonts w:ascii="Cambria" w:hAnsi="Cambria"/>
          <w:sz w:val="22"/>
          <w:szCs w:val="22"/>
        </w:rPr>
        <w:t>)</w:t>
      </w:r>
      <w:r w:rsidR="004C3271">
        <w:rPr>
          <w:rFonts w:ascii="Cambria" w:hAnsi="Cambria"/>
          <w:sz w:val="22"/>
          <w:szCs w:val="22"/>
        </w:rPr>
        <w:t>,</w:t>
      </w:r>
    </w:p>
    <w:p w14:paraId="44AAA752" w14:textId="5743161E" w:rsidR="00356CE2" w:rsidRPr="004C3271" w:rsidRDefault="00356CE2" w:rsidP="004C3271">
      <w:pPr>
        <w:pStyle w:val="Akapitzlist"/>
        <w:numPr>
          <w:ilvl w:val="0"/>
          <w:numId w:val="36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theme="minorHAnsi"/>
          <w:color w:val="000000" w:themeColor="text1"/>
          <w:sz w:val="22"/>
          <w:szCs w:val="22"/>
          <w:lang w:eastAsia="pl-PL"/>
        </w:rPr>
      </w:pPr>
      <w:r w:rsidRPr="004C3271">
        <w:rPr>
          <w:rFonts w:ascii="Cambria" w:hAnsi="Cambria" w:cstheme="minorHAnsi"/>
          <w:b/>
          <w:bCs/>
          <w:color w:val="000000" w:themeColor="text1"/>
          <w:sz w:val="22"/>
          <w:szCs w:val="22"/>
          <w:lang w:eastAsia="pl-PL"/>
        </w:rPr>
        <w:t>Wykonawca otrzyma 0 pkt</w:t>
      </w:r>
      <w:r w:rsidRPr="004C3271">
        <w:rPr>
          <w:rFonts w:ascii="Cambria" w:hAnsi="Cambria" w:cstheme="minorHAnsi"/>
          <w:color w:val="000000" w:themeColor="text1"/>
          <w:sz w:val="22"/>
          <w:szCs w:val="22"/>
          <w:lang w:eastAsia="pl-PL"/>
        </w:rPr>
        <w:t xml:space="preserve"> – nie będzie</w:t>
      </w:r>
      <w:r w:rsidR="004C3271">
        <w:rPr>
          <w:rFonts w:ascii="Cambria" w:hAnsi="Cambria" w:cstheme="minorHAnsi"/>
          <w:color w:val="000000" w:themeColor="text1"/>
          <w:sz w:val="22"/>
          <w:szCs w:val="22"/>
          <w:lang w:eastAsia="pl-PL"/>
        </w:rPr>
        <w:t>my</w:t>
      </w:r>
      <w:r w:rsidRPr="004C3271">
        <w:rPr>
          <w:rFonts w:ascii="Cambria" w:hAnsi="Cambria" w:cstheme="minorHAnsi"/>
          <w:color w:val="000000" w:themeColor="text1"/>
          <w:sz w:val="22"/>
          <w:szCs w:val="22"/>
          <w:lang w:eastAsia="pl-PL"/>
        </w:rPr>
        <w:t xml:space="preserve"> </w:t>
      </w:r>
      <w:r w:rsidRPr="004C3271">
        <w:rPr>
          <w:rFonts w:ascii="Cambria" w:hAnsi="Cambria" w:cstheme="minorHAnsi"/>
          <w:sz w:val="22"/>
          <w:szCs w:val="22"/>
          <w:lang w:eastAsia="pl-PL"/>
        </w:rPr>
        <w:t>dysponować w pełni sprawnym aparatem do anestezji wziewnej i nie będzie</w:t>
      </w:r>
      <w:r w:rsidR="004C3271">
        <w:rPr>
          <w:rFonts w:ascii="Cambria" w:hAnsi="Cambria" w:cstheme="minorHAnsi"/>
          <w:sz w:val="22"/>
          <w:szCs w:val="22"/>
          <w:lang w:eastAsia="pl-PL"/>
        </w:rPr>
        <w:t>my</w:t>
      </w:r>
      <w:r w:rsidRPr="004C3271">
        <w:rPr>
          <w:rFonts w:ascii="Cambria" w:hAnsi="Cambria" w:cstheme="minorHAnsi"/>
          <w:sz w:val="22"/>
          <w:szCs w:val="22"/>
          <w:lang w:eastAsia="pl-PL"/>
        </w:rPr>
        <w:t xml:space="preserve"> korzystać z niego,</w:t>
      </w:r>
      <w:r w:rsidRPr="004C3271">
        <w:rPr>
          <w:rFonts w:ascii="Cambria" w:hAnsi="Cambria" w:cstheme="minorHAnsi"/>
          <w:bCs/>
          <w:sz w:val="22"/>
          <w:szCs w:val="22"/>
          <w:lang w:eastAsia="pl-PL"/>
        </w:rPr>
        <w:t xml:space="preserve"> szczególnie podczas zabiegów kastracji zwierząt </w:t>
      </w:r>
      <w:r w:rsidRPr="004C3271">
        <w:rPr>
          <w:rFonts w:ascii="Cambria" w:hAnsi="Cambria"/>
          <w:sz w:val="22"/>
          <w:szCs w:val="22"/>
        </w:rPr>
        <w:t xml:space="preserve">z grup wysokiego ryzyka (np. zwierzęta starsze, z chorobami układu krążenia, z chorobami nerek i wątroby, </w:t>
      </w:r>
      <w:proofErr w:type="spellStart"/>
      <w:r w:rsidRPr="004C3271">
        <w:rPr>
          <w:rFonts w:ascii="Cambria" w:hAnsi="Cambria"/>
          <w:sz w:val="22"/>
          <w:szCs w:val="22"/>
        </w:rPr>
        <w:t>brachycefaliczne</w:t>
      </w:r>
      <w:proofErr w:type="spellEnd"/>
      <w:r w:rsidRPr="004C3271">
        <w:rPr>
          <w:rFonts w:ascii="Cambria" w:hAnsi="Cambria"/>
          <w:sz w:val="22"/>
          <w:szCs w:val="22"/>
        </w:rPr>
        <w:t>).</w:t>
      </w:r>
    </w:p>
    <w:bookmarkEnd w:id="0"/>
    <w:p w14:paraId="1529981D" w14:textId="77777777" w:rsidR="00C8684A" w:rsidRPr="00C8684A" w:rsidRDefault="00C8684A" w:rsidP="00C8684A">
      <w:pPr>
        <w:pStyle w:val="Normalny1"/>
        <w:autoSpaceDE w:val="0"/>
        <w:jc w:val="both"/>
        <w:rPr>
          <w:rFonts w:asciiTheme="majorHAnsi" w:hAnsiTheme="majorHAnsi" w:cs="Tahoma"/>
          <w:b/>
          <w:bCs/>
          <w:i/>
          <w:color w:val="FF0000"/>
          <w:sz w:val="22"/>
          <w:szCs w:val="22"/>
          <w:u w:val="single"/>
        </w:rPr>
      </w:pPr>
      <w:r w:rsidRPr="00C8684A">
        <w:rPr>
          <w:rFonts w:asciiTheme="majorHAnsi" w:hAnsiTheme="majorHAnsi" w:cs="Tahoma"/>
          <w:b/>
          <w:bCs/>
          <w:i/>
          <w:color w:val="FF0000"/>
          <w:sz w:val="22"/>
          <w:szCs w:val="22"/>
          <w:u w:val="single"/>
        </w:rPr>
        <w:lastRenderedPageBreak/>
        <w:t>Zamawiający wymaga podkreślenia przez wykonawcę zadeklarowanej opcji stosowania anestezji wziewnej.</w:t>
      </w:r>
    </w:p>
    <w:p w14:paraId="24D5138B" w14:textId="1D36E4AD" w:rsidR="00356CE2" w:rsidRPr="004C3271" w:rsidRDefault="00C8684A" w:rsidP="004C327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8684A">
        <w:rPr>
          <w:rFonts w:asciiTheme="majorHAnsi" w:hAnsiTheme="majorHAnsi" w:cs="Tahoma"/>
          <w:b/>
          <w:bCs/>
          <w:i/>
          <w:sz w:val="22"/>
          <w:szCs w:val="22"/>
        </w:rPr>
        <w:t>Brak podkreślenia deklarowanej opcji stosowania anestezji wziewnej przyjęte będzie przez Zamawiającego jako deklarowanie, że wykonawca nie będzie stosował anestezji wziewnej i tym samym punkty nie zostaną przyznane w ramach kryteriów oceny ofert.</w:t>
      </w:r>
    </w:p>
    <w:p w14:paraId="5BC229D4" w14:textId="77777777" w:rsidR="00356CE2" w:rsidRDefault="00356CE2" w:rsidP="00DC337F">
      <w:pPr>
        <w:pStyle w:val="Normalny1"/>
        <w:autoSpaceDE w:val="0"/>
        <w:jc w:val="center"/>
        <w:rPr>
          <w:rFonts w:ascii="Cambria" w:eastAsia="Bookman Old Style" w:hAnsi="Cambria" w:cs="Tahoma"/>
          <w:b/>
        </w:rPr>
      </w:pPr>
    </w:p>
    <w:p w14:paraId="666B8D45" w14:textId="1D5B89CC" w:rsidR="00DC337F" w:rsidRPr="00356CE2" w:rsidRDefault="00D335C0" w:rsidP="00DC337F">
      <w:pPr>
        <w:pStyle w:val="Normalny1"/>
        <w:autoSpaceDE w:val="0"/>
        <w:jc w:val="center"/>
        <w:rPr>
          <w:rFonts w:ascii="Cambria" w:eastAsia="Bookman Old Style" w:hAnsi="Cambria" w:cs="Tahoma"/>
          <w:b/>
        </w:rPr>
      </w:pPr>
      <w:r w:rsidRPr="00356CE2">
        <w:rPr>
          <w:rFonts w:ascii="Cambria" w:eastAsia="Bookman Old Style" w:hAnsi="Cambria" w:cs="Tahoma"/>
          <w:b/>
        </w:rPr>
        <w:t>Część 3</w:t>
      </w:r>
      <w:r w:rsidR="005C30AD" w:rsidRPr="00356CE2">
        <w:rPr>
          <w:rFonts w:ascii="Cambria" w:eastAsia="Bookman Old Style" w:hAnsi="Cambria" w:cs="Tahoma"/>
          <w:b/>
        </w:rPr>
        <w:t xml:space="preserve"> zamówienia:</w:t>
      </w:r>
    </w:p>
    <w:p w14:paraId="49B6E4FC" w14:textId="77777777" w:rsidR="00356CE2" w:rsidRPr="00356CE2" w:rsidRDefault="00356CE2" w:rsidP="00356CE2">
      <w:pPr>
        <w:spacing w:after="120"/>
        <w:jc w:val="both"/>
        <w:rPr>
          <w:rFonts w:ascii="Cambria" w:hAnsi="Cambria" w:cs="Calibri"/>
          <w:b/>
          <w:sz w:val="24"/>
          <w:szCs w:val="24"/>
        </w:rPr>
      </w:pPr>
      <w:bookmarkStart w:id="1" w:name="_Hlk133408484"/>
      <w:r w:rsidRPr="00356CE2">
        <w:rPr>
          <w:rFonts w:ascii="Cambria" w:hAnsi="Cambria" w:cs="Calibri"/>
          <w:b/>
          <w:sz w:val="24"/>
          <w:szCs w:val="24"/>
        </w:rPr>
        <w:t xml:space="preserve">Kastracja kotek i kotów, których właściciele zamieszkują na terenie Gminy Miasto Tomaszów Mazowiecki oraz kastracja, </w:t>
      </w:r>
      <w:proofErr w:type="spellStart"/>
      <w:r w:rsidRPr="00356CE2">
        <w:rPr>
          <w:rFonts w:ascii="Cambria" w:hAnsi="Cambria" w:cs="Calibri"/>
          <w:b/>
          <w:sz w:val="24"/>
          <w:szCs w:val="24"/>
        </w:rPr>
        <w:t>czipowanie</w:t>
      </w:r>
      <w:proofErr w:type="spellEnd"/>
      <w:r w:rsidRPr="00356CE2">
        <w:rPr>
          <w:rFonts w:ascii="Cambria" w:hAnsi="Cambria" w:cs="Calibri"/>
          <w:b/>
          <w:sz w:val="24"/>
          <w:szCs w:val="24"/>
        </w:rPr>
        <w:t xml:space="preserve"> i leczenie kotek i kotów wolno żyjących z terenu Gminy Miasto Tomaszów Mazowiecki, w zakładzie leczniczym dla zwierząt położonym na terenie Gminy Miasto Tomaszów Mazowiecki.</w:t>
      </w:r>
      <w:r w:rsidRPr="00356CE2">
        <w:rPr>
          <w:rFonts w:ascii="Cambria" w:hAnsi="Cambria"/>
          <w:b/>
          <w:sz w:val="24"/>
          <w:szCs w:val="24"/>
        </w:rPr>
        <w:t xml:space="preserve"> </w:t>
      </w:r>
    </w:p>
    <w:bookmarkEnd w:id="1"/>
    <w:p w14:paraId="698B8C56" w14:textId="77777777" w:rsidR="005C30AD" w:rsidRDefault="005C30AD" w:rsidP="005C30AD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color w:val="0070C0"/>
          <w:sz w:val="32"/>
          <w:szCs w:val="32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110"/>
        <w:gridCol w:w="2536"/>
        <w:gridCol w:w="2334"/>
        <w:gridCol w:w="2011"/>
      </w:tblGrid>
      <w:tr w:rsidR="00B47E2F" w:rsidRPr="00D5292A" w14:paraId="2678A99F" w14:textId="77777777" w:rsidTr="000E56D2">
        <w:tc>
          <w:tcPr>
            <w:tcW w:w="682" w:type="dxa"/>
            <w:vAlign w:val="center"/>
          </w:tcPr>
          <w:p w14:paraId="2993B9AD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Lp.</w:t>
            </w:r>
          </w:p>
        </w:tc>
        <w:tc>
          <w:tcPr>
            <w:tcW w:w="2110" w:type="dxa"/>
            <w:vAlign w:val="center"/>
          </w:tcPr>
          <w:p w14:paraId="2346F40C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Rodzaj zabiegu</w:t>
            </w:r>
          </w:p>
        </w:tc>
        <w:tc>
          <w:tcPr>
            <w:tcW w:w="2536" w:type="dxa"/>
            <w:vAlign w:val="center"/>
          </w:tcPr>
          <w:p w14:paraId="740D2DCC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Cena jednostkowa brutto (zł/szt.)</w:t>
            </w:r>
          </w:p>
        </w:tc>
        <w:tc>
          <w:tcPr>
            <w:tcW w:w="2334" w:type="dxa"/>
            <w:vAlign w:val="center"/>
          </w:tcPr>
          <w:p w14:paraId="38A2E937" w14:textId="77777777" w:rsidR="00B47E2F" w:rsidRPr="00D5292A" w:rsidRDefault="006725BB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</w:t>
            </w:r>
            <w:r w:rsidR="00B47E2F" w:rsidRPr="00D5292A">
              <w:rPr>
                <w:b/>
                <w:sz w:val="23"/>
                <w:szCs w:val="23"/>
              </w:rPr>
              <w:t xml:space="preserve">lość </w:t>
            </w:r>
            <w:r w:rsidR="00B47E2F">
              <w:rPr>
                <w:b/>
                <w:sz w:val="23"/>
                <w:szCs w:val="23"/>
              </w:rPr>
              <w:t xml:space="preserve">zabiegów </w:t>
            </w:r>
            <w:r w:rsidR="00B47E2F" w:rsidRPr="00D5292A">
              <w:rPr>
                <w:b/>
                <w:sz w:val="23"/>
                <w:szCs w:val="23"/>
              </w:rPr>
              <w:t>(szt.)</w:t>
            </w:r>
          </w:p>
        </w:tc>
        <w:tc>
          <w:tcPr>
            <w:tcW w:w="2011" w:type="dxa"/>
            <w:vAlign w:val="center"/>
          </w:tcPr>
          <w:p w14:paraId="5CD9B16E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Razem</w:t>
            </w:r>
            <w:r>
              <w:rPr>
                <w:b/>
                <w:sz w:val="23"/>
                <w:szCs w:val="23"/>
              </w:rPr>
              <w:t xml:space="preserve"> zł brutto (iloczyn poz. 3 i 4</w:t>
            </w:r>
            <w:r w:rsidRPr="00D5292A">
              <w:rPr>
                <w:b/>
                <w:sz w:val="23"/>
                <w:szCs w:val="23"/>
              </w:rPr>
              <w:t>)</w:t>
            </w:r>
          </w:p>
        </w:tc>
      </w:tr>
      <w:tr w:rsidR="00B47E2F" w:rsidRPr="00D5292A" w14:paraId="22C2CC53" w14:textId="77777777" w:rsidTr="000E56D2">
        <w:tc>
          <w:tcPr>
            <w:tcW w:w="682" w:type="dxa"/>
            <w:vAlign w:val="center"/>
          </w:tcPr>
          <w:p w14:paraId="7E0FF85F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2110" w:type="dxa"/>
            <w:vAlign w:val="center"/>
          </w:tcPr>
          <w:p w14:paraId="45B85CE2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2536" w:type="dxa"/>
            <w:vAlign w:val="center"/>
          </w:tcPr>
          <w:p w14:paraId="4CD0140E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2334" w:type="dxa"/>
            <w:vAlign w:val="center"/>
          </w:tcPr>
          <w:p w14:paraId="659E41A3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2011" w:type="dxa"/>
            <w:vAlign w:val="center"/>
          </w:tcPr>
          <w:p w14:paraId="03490148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5</w:t>
            </w:r>
          </w:p>
        </w:tc>
      </w:tr>
      <w:tr w:rsidR="00B47E2F" w:rsidRPr="00D5292A" w14:paraId="3FF3F057" w14:textId="77777777" w:rsidTr="000E56D2">
        <w:tc>
          <w:tcPr>
            <w:tcW w:w="682" w:type="dxa"/>
            <w:vAlign w:val="center"/>
          </w:tcPr>
          <w:p w14:paraId="2625433B" w14:textId="77777777" w:rsidR="00B47E2F" w:rsidRPr="00D5292A" w:rsidRDefault="00B47E2F" w:rsidP="000E56D2">
            <w:pPr>
              <w:rPr>
                <w:b/>
                <w:sz w:val="23"/>
                <w:szCs w:val="23"/>
              </w:rPr>
            </w:pPr>
          </w:p>
          <w:p w14:paraId="7E90E5F4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1.</w:t>
            </w:r>
          </w:p>
          <w:p w14:paraId="17D2B256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110" w:type="dxa"/>
            <w:vAlign w:val="center"/>
          </w:tcPr>
          <w:p w14:paraId="091047EA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Kastracja kotki</w:t>
            </w:r>
          </w:p>
        </w:tc>
        <w:tc>
          <w:tcPr>
            <w:tcW w:w="2536" w:type="dxa"/>
            <w:vAlign w:val="center"/>
          </w:tcPr>
          <w:p w14:paraId="50A3981A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2F0EEAD9" w14:textId="77777777" w:rsidR="00B47E2F" w:rsidRPr="00D5292A" w:rsidRDefault="00DC337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130</w:t>
            </w:r>
          </w:p>
        </w:tc>
        <w:tc>
          <w:tcPr>
            <w:tcW w:w="2011" w:type="dxa"/>
            <w:vAlign w:val="center"/>
          </w:tcPr>
          <w:p w14:paraId="6A5452A8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B47E2F" w:rsidRPr="00D5292A" w14:paraId="75902BA0" w14:textId="77777777" w:rsidTr="000E56D2">
        <w:tc>
          <w:tcPr>
            <w:tcW w:w="682" w:type="dxa"/>
            <w:vAlign w:val="center"/>
          </w:tcPr>
          <w:p w14:paraId="0C58165F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2.</w:t>
            </w:r>
          </w:p>
        </w:tc>
        <w:tc>
          <w:tcPr>
            <w:tcW w:w="2110" w:type="dxa"/>
            <w:vAlign w:val="center"/>
          </w:tcPr>
          <w:p w14:paraId="2A5EE90B" w14:textId="77777777" w:rsidR="00B47E2F" w:rsidRDefault="00B47E2F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161F1D1F" w14:textId="77777777" w:rsidR="00B47E2F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Kastracja aborcyjna kotki</w:t>
            </w:r>
          </w:p>
          <w:p w14:paraId="42ACE4BC" w14:textId="77777777" w:rsidR="00B47E2F" w:rsidRDefault="00B47E2F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536" w:type="dxa"/>
            <w:vAlign w:val="center"/>
          </w:tcPr>
          <w:p w14:paraId="7DCFDC28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2A3DDEE6" w14:textId="77777777" w:rsidR="00B47E2F" w:rsidRPr="00D5292A" w:rsidRDefault="00DC337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</w:t>
            </w:r>
          </w:p>
        </w:tc>
        <w:tc>
          <w:tcPr>
            <w:tcW w:w="2011" w:type="dxa"/>
            <w:vAlign w:val="center"/>
          </w:tcPr>
          <w:p w14:paraId="229CD47B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B47E2F" w:rsidRPr="00D5292A" w14:paraId="26B8A39B" w14:textId="77777777" w:rsidTr="000E56D2">
        <w:tc>
          <w:tcPr>
            <w:tcW w:w="682" w:type="dxa"/>
            <w:vAlign w:val="center"/>
          </w:tcPr>
          <w:p w14:paraId="36E69B20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3.</w:t>
            </w:r>
          </w:p>
        </w:tc>
        <w:tc>
          <w:tcPr>
            <w:tcW w:w="2110" w:type="dxa"/>
            <w:vAlign w:val="center"/>
          </w:tcPr>
          <w:p w14:paraId="47D9FA29" w14:textId="77777777" w:rsidR="00B47E2F" w:rsidRDefault="00B47E2F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105EC114" w14:textId="77777777" w:rsidR="00B47E2F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Kastracja kota</w:t>
            </w:r>
          </w:p>
          <w:p w14:paraId="1E21C900" w14:textId="77777777" w:rsidR="00B47E2F" w:rsidRDefault="00B47E2F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536" w:type="dxa"/>
            <w:vAlign w:val="center"/>
          </w:tcPr>
          <w:p w14:paraId="1128C956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64C0B4E4" w14:textId="77777777" w:rsidR="00B47E2F" w:rsidRPr="00D5292A" w:rsidRDefault="00DC337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60</w:t>
            </w:r>
          </w:p>
        </w:tc>
        <w:tc>
          <w:tcPr>
            <w:tcW w:w="2011" w:type="dxa"/>
            <w:vAlign w:val="center"/>
          </w:tcPr>
          <w:p w14:paraId="4FE88810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356CE2" w:rsidRPr="00D5292A" w14:paraId="0F71E165" w14:textId="77777777" w:rsidTr="000E56D2">
        <w:tc>
          <w:tcPr>
            <w:tcW w:w="682" w:type="dxa"/>
            <w:vAlign w:val="center"/>
          </w:tcPr>
          <w:p w14:paraId="14DB1E9D" w14:textId="3936A033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4.</w:t>
            </w:r>
          </w:p>
        </w:tc>
        <w:tc>
          <w:tcPr>
            <w:tcW w:w="2110" w:type="dxa"/>
            <w:vAlign w:val="center"/>
          </w:tcPr>
          <w:p w14:paraId="321035DE" w14:textId="77777777" w:rsidR="00356CE2" w:rsidRPr="00152202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152202">
              <w:rPr>
                <w:b/>
                <w:sz w:val="23"/>
                <w:szCs w:val="23"/>
              </w:rPr>
              <w:t>Kastracja kotki</w:t>
            </w:r>
          </w:p>
          <w:p w14:paraId="35323CAF" w14:textId="32EF4BEF" w:rsidR="00356CE2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152202">
              <w:rPr>
                <w:b/>
                <w:sz w:val="23"/>
                <w:szCs w:val="23"/>
              </w:rPr>
              <w:t>wolno żyjących</w:t>
            </w:r>
          </w:p>
        </w:tc>
        <w:tc>
          <w:tcPr>
            <w:tcW w:w="2536" w:type="dxa"/>
            <w:vAlign w:val="center"/>
          </w:tcPr>
          <w:p w14:paraId="634EE2A2" w14:textId="5DEDA910" w:rsidR="00356CE2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6459519E" w14:textId="4EBED98E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35</w:t>
            </w:r>
          </w:p>
        </w:tc>
        <w:tc>
          <w:tcPr>
            <w:tcW w:w="2011" w:type="dxa"/>
            <w:vAlign w:val="center"/>
          </w:tcPr>
          <w:p w14:paraId="519D0266" w14:textId="691D73EA" w:rsidR="00356CE2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356CE2" w:rsidRPr="00D5292A" w14:paraId="17F7C840" w14:textId="77777777" w:rsidTr="000E56D2">
        <w:tc>
          <w:tcPr>
            <w:tcW w:w="682" w:type="dxa"/>
            <w:vAlign w:val="center"/>
          </w:tcPr>
          <w:p w14:paraId="4941B3E0" w14:textId="18815926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5.</w:t>
            </w:r>
          </w:p>
        </w:tc>
        <w:tc>
          <w:tcPr>
            <w:tcW w:w="2110" w:type="dxa"/>
            <w:vAlign w:val="center"/>
          </w:tcPr>
          <w:p w14:paraId="5E920323" w14:textId="77777777" w:rsidR="00356CE2" w:rsidRPr="00152202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152202">
              <w:rPr>
                <w:b/>
                <w:sz w:val="23"/>
                <w:szCs w:val="23"/>
              </w:rPr>
              <w:t>Kastracja aborcyjna kotki</w:t>
            </w:r>
          </w:p>
          <w:p w14:paraId="228F48BB" w14:textId="77777777" w:rsidR="00356CE2" w:rsidRPr="00152202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152202">
              <w:rPr>
                <w:b/>
                <w:sz w:val="23"/>
                <w:szCs w:val="23"/>
              </w:rPr>
              <w:t>wolno żyjących</w:t>
            </w:r>
          </w:p>
          <w:p w14:paraId="789E7E93" w14:textId="77777777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536" w:type="dxa"/>
            <w:vAlign w:val="center"/>
          </w:tcPr>
          <w:p w14:paraId="736AC450" w14:textId="017BC241" w:rsidR="00356CE2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61FA1517" w14:textId="2BB9B4A1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</w:t>
            </w:r>
          </w:p>
        </w:tc>
        <w:tc>
          <w:tcPr>
            <w:tcW w:w="2011" w:type="dxa"/>
            <w:vAlign w:val="center"/>
          </w:tcPr>
          <w:p w14:paraId="52080013" w14:textId="29F4CD59" w:rsidR="00356CE2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356CE2" w:rsidRPr="00D5292A" w14:paraId="75E4ACBC" w14:textId="77777777" w:rsidTr="000E56D2">
        <w:tc>
          <w:tcPr>
            <w:tcW w:w="682" w:type="dxa"/>
            <w:vAlign w:val="center"/>
          </w:tcPr>
          <w:p w14:paraId="05374922" w14:textId="4EE5AF61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6.</w:t>
            </w:r>
          </w:p>
        </w:tc>
        <w:tc>
          <w:tcPr>
            <w:tcW w:w="2110" w:type="dxa"/>
            <w:vAlign w:val="center"/>
          </w:tcPr>
          <w:p w14:paraId="57D97DEB" w14:textId="77777777" w:rsidR="00356CE2" w:rsidRPr="00152202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152202">
              <w:rPr>
                <w:b/>
                <w:sz w:val="23"/>
                <w:szCs w:val="23"/>
              </w:rPr>
              <w:t>Kastracja kota</w:t>
            </w:r>
          </w:p>
          <w:p w14:paraId="4DC09136" w14:textId="77777777" w:rsidR="00356CE2" w:rsidRPr="00152202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152202">
              <w:rPr>
                <w:b/>
                <w:sz w:val="23"/>
                <w:szCs w:val="23"/>
              </w:rPr>
              <w:t>wolno żyjących</w:t>
            </w:r>
          </w:p>
          <w:p w14:paraId="34FD55EC" w14:textId="77777777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536" w:type="dxa"/>
            <w:vAlign w:val="center"/>
          </w:tcPr>
          <w:p w14:paraId="75D61DE4" w14:textId="03D7D943" w:rsidR="00356CE2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3245A7E5" w14:textId="76E95BB4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</w:t>
            </w:r>
          </w:p>
        </w:tc>
        <w:tc>
          <w:tcPr>
            <w:tcW w:w="2011" w:type="dxa"/>
            <w:vAlign w:val="center"/>
          </w:tcPr>
          <w:p w14:paraId="3546BD9B" w14:textId="2F769F82" w:rsidR="00356CE2" w:rsidRPr="00D5292A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356CE2" w:rsidRPr="00D5292A" w14:paraId="6B264A3A" w14:textId="77777777" w:rsidTr="000E56D2">
        <w:tc>
          <w:tcPr>
            <w:tcW w:w="682" w:type="dxa"/>
            <w:vAlign w:val="center"/>
          </w:tcPr>
          <w:p w14:paraId="124FF3C1" w14:textId="1BD65C93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7.</w:t>
            </w:r>
          </w:p>
        </w:tc>
        <w:tc>
          <w:tcPr>
            <w:tcW w:w="2110" w:type="dxa"/>
            <w:vAlign w:val="center"/>
          </w:tcPr>
          <w:p w14:paraId="2047010A" w14:textId="4BA5DD38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proofErr w:type="spellStart"/>
            <w:r w:rsidRPr="00152202">
              <w:rPr>
                <w:b/>
                <w:sz w:val="23"/>
                <w:szCs w:val="23"/>
              </w:rPr>
              <w:t>Czipowanie</w:t>
            </w:r>
            <w:proofErr w:type="spellEnd"/>
            <w:r w:rsidRPr="00152202">
              <w:rPr>
                <w:b/>
                <w:sz w:val="23"/>
                <w:szCs w:val="23"/>
              </w:rPr>
              <w:t xml:space="preserve"> kotek/ kotów wolno żyjących</w:t>
            </w:r>
          </w:p>
        </w:tc>
        <w:tc>
          <w:tcPr>
            <w:tcW w:w="2536" w:type="dxa"/>
            <w:vAlign w:val="center"/>
          </w:tcPr>
          <w:p w14:paraId="5EFFB2E0" w14:textId="06CAD968" w:rsidR="00356CE2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127E17D7" w14:textId="56D2D731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65</w:t>
            </w:r>
          </w:p>
        </w:tc>
        <w:tc>
          <w:tcPr>
            <w:tcW w:w="2011" w:type="dxa"/>
            <w:vAlign w:val="center"/>
          </w:tcPr>
          <w:p w14:paraId="0A654C21" w14:textId="74D1FF56" w:rsidR="00356CE2" w:rsidRPr="00D5292A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356CE2" w:rsidRPr="00D5292A" w14:paraId="7944BC83" w14:textId="77777777" w:rsidTr="000E56D2">
        <w:tc>
          <w:tcPr>
            <w:tcW w:w="682" w:type="dxa"/>
            <w:vAlign w:val="center"/>
          </w:tcPr>
          <w:p w14:paraId="55AFC64E" w14:textId="63DB26C8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8.</w:t>
            </w:r>
          </w:p>
        </w:tc>
        <w:tc>
          <w:tcPr>
            <w:tcW w:w="2110" w:type="dxa"/>
            <w:vAlign w:val="center"/>
          </w:tcPr>
          <w:p w14:paraId="53579027" w14:textId="6787138A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152202">
              <w:rPr>
                <w:b/>
                <w:sz w:val="23"/>
                <w:szCs w:val="23"/>
              </w:rPr>
              <w:t>Zabieg sanacji jamy ustnej i ekstrakcji zębów</w:t>
            </w:r>
          </w:p>
        </w:tc>
        <w:tc>
          <w:tcPr>
            <w:tcW w:w="2536" w:type="dxa"/>
            <w:vAlign w:val="center"/>
          </w:tcPr>
          <w:p w14:paraId="6141FEA2" w14:textId="2F031A10" w:rsidR="00356CE2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3BD27E38" w14:textId="44057FC1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  <w:tc>
          <w:tcPr>
            <w:tcW w:w="2011" w:type="dxa"/>
            <w:vAlign w:val="center"/>
          </w:tcPr>
          <w:p w14:paraId="1540FD5E" w14:textId="373D8087" w:rsidR="00356CE2" w:rsidRPr="00D5292A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356CE2" w:rsidRPr="00D5292A" w14:paraId="7857E2AC" w14:textId="77777777" w:rsidTr="000E56D2">
        <w:tc>
          <w:tcPr>
            <w:tcW w:w="682" w:type="dxa"/>
            <w:vAlign w:val="center"/>
          </w:tcPr>
          <w:p w14:paraId="25BF3D00" w14:textId="6468923C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9.</w:t>
            </w:r>
          </w:p>
        </w:tc>
        <w:tc>
          <w:tcPr>
            <w:tcW w:w="2110" w:type="dxa"/>
            <w:vAlign w:val="center"/>
          </w:tcPr>
          <w:p w14:paraId="3493E445" w14:textId="58C689A3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152202">
              <w:rPr>
                <w:b/>
                <w:sz w:val="23"/>
                <w:szCs w:val="23"/>
              </w:rPr>
              <w:t>Zabieg odpchlenia i odrobaczenia</w:t>
            </w:r>
          </w:p>
        </w:tc>
        <w:tc>
          <w:tcPr>
            <w:tcW w:w="2536" w:type="dxa"/>
            <w:vAlign w:val="center"/>
          </w:tcPr>
          <w:p w14:paraId="28A8F88B" w14:textId="250BA2E5" w:rsidR="00356CE2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7553BF4A" w14:textId="000D3109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65</w:t>
            </w:r>
          </w:p>
        </w:tc>
        <w:tc>
          <w:tcPr>
            <w:tcW w:w="2011" w:type="dxa"/>
            <w:vAlign w:val="center"/>
          </w:tcPr>
          <w:p w14:paraId="28DE6F13" w14:textId="4D787F4D" w:rsidR="00356CE2" w:rsidRPr="00D5292A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356CE2" w:rsidRPr="00D5292A" w14:paraId="210AD248" w14:textId="77777777" w:rsidTr="000E56D2">
        <w:tc>
          <w:tcPr>
            <w:tcW w:w="682" w:type="dxa"/>
            <w:vAlign w:val="center"/>
          </w:tcPr>
          <w:p w14:paraId="601E5E40" w14:textId="2266DE4C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10.</w:t>
            </w:r>
          </w:p>
        </w:tc>
        <w:tc>
          <w:tcPr>
            <w:tcW w:w="2110" w:type="dxa"/>
            <w:vAlign w:val="center"/>
          </w:tcPr>
          <w:p w14:paraId="0812ADCC" w14:textId="656C2EA8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152202">
              <w:rPr>
                <w:b/>
                <w:sz w:val="23"/>
                <w:szCs w:val="23"/>
              </w:rPr>
              <w:t>Testy diagnostyczne FIV/</w:t>
            </w:r>
            <w:proofErr w:type="spellStart"/>
            <w:r w:rsidRPr="00152202">
              <w:rPr>
                <w:b/>
                <w:sz w:val="23"/>
                <w:szCs w:val="23"/>
              </w:rPr>
              <w:t>FeLV</w:t>
            </w:r>
            <w:proofErr w:type="spellEnd"/>
          </w:p>
        </w:tc>
        <w:tc>
          <w:tcPr>
            <w:tcW w:w="2536" w:type="dxa"/>
            <w:vAlign w:val="center"/>
          </w:tcPr>
          <w:p w14:paraId="4FA217D7" w14:textId="4A74DED1" w:rsidR="00356CE2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18797DCE" w14:textId="732F55FC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19</w:t>
            </w:r>
          </w:p>
        </w:tc>
        <w:tc>
          <w:tcPr>
            <w:tcW w:w="2011" w:type="dxa"/>
            <w:vAlign w:val="center"/>
          </w:tcPr>
          <w:p w14:paraId="07DC147E" w14:textId="22B89905" w:rsidR="00356CE2" w:rsidRPr="00D5292A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356CE2" w:rsidRPr="00D5292A" w14:paraId="389A2F18" w14:textId="77777777" w:rsidTr="000E56D2">
        <w:tc>
          <w:tcPr>
            <w:tcW w:w="682" w:type="dxa"/>
            <w:vAlign w:val="center"/>
          </w:tcPr>
          <w:p w14:paraId="5E1C7121" w14:textId="05883B4C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11.</w:t>
            </w:r>
          </w:p>
        </w:tc>
        <w:tc>
          <w:tcPr>
            <w:tcW w:w="2110" w:type="dxa"/>
            <w:vAlign w:val="center"/>
          </w:tcPr>
          <w:p w14:paraId="0F2E7AC7" w14:textId="77777777" w:rsidR="00356CE2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Doba szpitalna</w:t>
            </w:r>
          </w:p>
          <w:p w14:paraId="042CEDD0" w14:textId="77777777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536" w:type="dxa"/>
            <w:vAlign w:val="center"/>
          </w:tcPr>
          <w:p w14:paraId="4AABEA7A" w14:textId="0094D78A" w:rsidR="00356CE2" w:rsidRPr="00D5292A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  <w:tc>
          <w:tcPr>
            <w:tcW w:w="2334" w:type="dxa"/>
            <w:vAlign w:val="center"/>
          </w:tcPr>
          <w:p w14:paraId="404F20B7" w14:textId="0C9C7EB7" w:rsidR="00356CE2" w:rsidRDefault="00356CE2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20</w:t>
            </w:r>
          </w:p>
        </w:tc>
        <w:tc>
          <w:tcPr>
            <w:tcW w:w="2011" w:type="dxa"/>
            <w:vAlign w:val="center"/>
          </w:tcPr>
          <w:p w14:paraId="36A6D084" w14:textId="1ED32BCF" w:rsidR="00356CE2" w:rsidRPr="00D5292A" w:rsidRDefault="00356CE2" w:rsidP="00356CE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</w:tc>
      </w:tr>
      <w:tr w:rsidR="00B47E2F" w:rsidRPr="00D5292A" w14:paraId="7417A35E" w14:textId="77777777" w:rsidTr="000E56D2">
        <w:tc>
          <w:tcPr>
            <w:tcW w:w="2792" w:type="dxa"/>
            <w:gridSpan w:val="2"/>
            <w:tcBorders>
              <w:left w:val="nil"/>
              <w:bottom w:val="nil"/>
            </w:tcBorders>
            <w:vAlign w:val="center"/>
          </w:tcPr>
          <w:p w14:paraId="14694A54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870" w:type="dxa"/>
            <w:gridSpan w:val="2"/>
            <w:vAlign w:val="center"/>
          </w:tcPr>
          <w:p w14:paraId="265523E7" w14:textId="77777777" w:rsidR="00B47E2F" w:rsidRDefault="00B47E2F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2B4F0EEA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Łączna cena brutto zł (wartość oferty z kolumny 5)</w:t>
            </w:r>
          </w:p>
        </w:tc>
        <w:tc>
          <w:tcPr>
            <w:tcW w:w="2011" w:type="dxa"/>
          </w:tcPr>
          <w:p w14:paraId="12FBF11D" w14:textId="77777777" w:rsidR="00B47E2F" w:rsidRDefault="00B47E2F" w:rsidP="000E56D2">
            <w:pPr>
              <w:jc w:val="center"/>
              <w:rPr>
                <w:b/>
                <w:sz w:val="23"/>
                <w:szCs w:val="23"/>
              </w:rPr>
            </w:pPr>
          </w:p>
          <w:p w14:paraId="665DB1A9" w14:textId="77777777" w:rsidR="00B47E2F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D5292A">
              <w:rPr>
                <w:b/>
                <w:sz w:val="23"/>
                <w:szCs w:val="23"/>
              </w:rPr>
              <w:t>.............</w:t>
            </w:r>
          </w:p>
          <w:p w14:paraId="33758F37" w14:textId="77777777" w:rsidR="00B47E2F" w:rsidRDefault="00B47E2F" w:rsidP="000E56D2">
            <w:pPr>
              <w:jc w:val="center"/>
              <w:rPr>
                <w:b/>
                <w:sz w:val="23"/>
                <w:szCs w:val="23"/>
              </w:rPr>
            </w:pPr>
            <w:r w:rsidRPr="00EE636A">
              <w:rPr>
                <w:rFonts w:ascii="Cambria" w:eastAsia="Bookman Old Style" w:hAnsi="Cambria" w:cs="Tahoma"/>
                <w:sz w:val="16"/>
                <w:szCs w:val="16"/>
              </w:rPr>
              <w:t>złotych brutto</w:t>
            </w:r>
          </w:p>
          <w:p w14:paraId="4003FD42" w14:textId="77777777" w:rsidR="00B47E2F" w:rsidRPr="00D5292A" w:rsidRDefault="00B47E2F" w:rsidP="000E56D2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14:paraId="49E3378C" w14:textId="77777777" w:rsidR="00BD3C44" w:rsidRDefault="00BD3C44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2CD6CD01" w14:textId="77777777" w:rsidR="00D335C0" w:rsidRDefault="00D335C0" w:rsidP="00D335C0">
      <w:pPr>
        <w:suppressAutoHyphens w:val="0"/>
        <w:contextualSpacing/>
        <w:jc w:val="both"/>
        <w:rPr>
          <w:rFonts w:ascii="Arial" w:hAnsi="Arial" w:cs="Arial"/>
          <w:i/>
          <w:sz w:val="18"/>
          <w:szCs w:val="18"/>
          <w:u w:val="single"/>
          <w:lang w:eastAsia="x-none"/>
        </w:rPr>
      </w:pPr>
      <w:r w:rsidRPr="00D335C0">
        <w:rPr>
          <w:rFonts w:ascii="Arial" w:hAnsi="Arial" w:cs="Arial"/>
          <w:i/>
          <w:sz w:val="18"/>
          <w:szCs w:val="18"/>
        </w:rPr>
        <w:t>Z uwagi na charakter zamówienia i faktyczny poziom zainteresowania osób uprawnionych do korzystania z usług weterynaryjnych objętych przedmiotem zamówienia</w:t>
      </w:r>
      <w:r w:rsidRPr="00D335C0">
        <w:rPr>
          <w:rFonts w:ascii="Arial" w:hAnsi="Arial" w:cs="Arial"/>
          <w:i/>
          <w:sz w:val="18"/>
          <w:szCs w:val="18"/>
          <w:lang w:eastAsia="x-none"/>
        </w:rPr>
        <w:t xml:space="preserve">, </w:t>
      </w:r>
      <w:r w:rsidRPr="00D335C0">
        <w:rPr>
          <w:rFonts w:ascii="Arial" w:hAnsi="Arial" w:cs="Arial"/>
          <w:i/>
          <w:sz w:val="18"/>
          <w:szCs w:val="18"/>
          <w:u w:val="single"/>
          <w:lang w:eastAsia="x-none"/>
        </w:rPr>
        <w:t>Zamawiający zastrzegł w rozdziale 5 SWZ oraz wzorze umowy minimalną gwarantowaną wielkość zamówienia do zrealizowania przez wykonawcę.</w:t>
      </w:r>
    </w:p>
    <w:p w14:paraId="47835C5B" w14:textId="77777777" w:rsidR="00D335C0" w:rsidRDefault="00D335C0" w:rsidP="00D335C0">
      <w:pPr>
        <w:suppressAutoHyphens w:val="0"/>
        <w:contextualSpacing/>
        <w:jc w:val="both"/>
        <w:rPr>
          <w:rFonts w:ascii="Arial" w:hAnsi="Arial" w:cs="Arial"/>
          <w:i/>
          <w:sz w:val="18"/>
          <w:szCs w:val="18"/>
          <w:lang w:eastAsia="x-none"/>
        </w:rPr>
      </w:pPr>
    </w:p>
    <w:p w14:paraId="7F497EE8" w14:textId="27C50004" w:rsidR="00C8684A" w:rsidRPr="00C8684A" w:rsidRDefault="00C8684A" w:rsidP="00C8684A">
      <w:pPr>
        <w:shd w:val="clear" w:color="auto" w:fill="FFFFFF"/>
        <w:spacing w:before="100" w:beforeAutospacing="1"/>
        <w:rPr>
          <w:rFonts w:ascii="Cambria" w:hAnsi="Cambria" w:cstheme="minorHAnsi"/>
          <w:b/>
          <w:sz w:val="22"/>
          <w:szCs w:val="22"/>
          <w:u w:val="single"/>
          <w:lang w:eastAsia="pl-PL"/>
        </w:rPr>
      </w:pPr>
      <w:r w:rsidRPr="00C8684A">
        <w:rPr>
          <w:rFonts w:ascii="Cambria" w:hAnsi="Cambria" w:cstheme="minorHAnsi"/>
          <w:b/>
          <w:sz w:val="22"/>
          <w:szCs w:val="22"/>
          <w:u w:val="single"/>
          <w:lang w:eastAsia="pl-PL"/>
        </w:rPr>
        <w:t xml:space="preserve">Dot. części </w:t>
      </w:r>
      <w:r>
        <w:rPr>
          <w:rFonts w:ascii="Cambria" w:hAnsi="Cambria" w:cstheme="minorHAnsi"/>
          <w:b/>
          <w:sz w:val="22"/>
          <w:szCs w:val="22"/>
          <w:u w:val="single"/>
          <w:lang w:eastAsia="pl-PL"/>
        </w:rPr>
        <w:t>3</w:t>
      </w:r>
      <w:r w:rsidRPr="00C8684A">
        <w:rPr>
          <w:rFonts w:ascii="Cambria" w:hAnsi="Cambria" w:cstheme="minorHAnsi"/>
          <w:b/>
          <w:sz w:val="22"/>
          <w:szCs w:val="22"/>
          <w:u w:val="single"/>
          <w:lang w:eastAsia="pl-PL"/>
        </w:rPr>
        <w:t xml:space="preserve"> zamówienia:</w:t>
      </w:r>
    </w:p>
    <w:p w14:paraId="41969366" w14:textId="77777777" w:rsidR="00C8684A" w:rsidRPr="00C8684A" w:rsidRDefault="00C8684A" w:rsidP="00C8684A">
      <w:pPr>
        <w:shd w:val="clear" w:color="auto" w:fill="FFFFFF"/>
        <w:spacing w:before="100" w:beforeAutospacing="1"/>
        <w:rPr>
          <w:rFonts w:ascii="Cambria" w:hAnsi="Cambria" w:cstheme="minorHAnsi"/>
          <w:b/>
          <w:sz w:val="22"/>
          <w:szCs w:val="22"/>
          <w:u w:val="single"/>
          <w:lang w:eastAsia="pl-PL"/>
        </w:rPr>
      </w:pPr>
      <w:r w:rsidRPr="00C8684A">
        <w:rPr>
          <w:rFonts w:ascii="Cambria" w:hAnsi="Cambria" w:cstheme="minorHAnsi"/>
          <w:b/>
          <w:sz w:val="22"/>
          <w:szCs w:val="22"/>
          <w:u w:val="single"/>
          <w:lang w:eastAsia="pl-PL"/>
        </w:rPr>
        <w:t>Kryterium jakości: STOSOWANIE ANESTEZJI WZIEWNEJ</w:t>
      </w:r>
      <w:r w:rsidRPr="00C8684A">
        <w:rPr>
          <w:rFonts w:ascii="Cambria" w:hAnsi="Cambria" w:cstheme="minorHAnsi"/>
          <w:b/>
          <w:sz w:val="22"/>
          <w:szCs w:val="22"/>
          <w:lang w:eastAsia="pl-PL"/>
        </w:rPr>
        <w:tab/>
      </w:r>
      <w:r w:rsidRPr="00C8684A">
        <w:rPr>
          <w:rFonts w:ascii="Cambria" w:hAnsi="Cambria" w:cstheme="minorHAnsi"/>
          <w:b/>
          <w:sz w:val="22"/>
          <w:szCs w:val="22"/>
          <w:lang w:eastAsia="pl-PL"/>
        </w:rPr>
        <w:tab/>
      </w:r>
    </w:p>
    <w:p w14:paraId="48A1997B" w14:textId="77777777" w:rsidR="00C8684A" w:rsidRPr="00C8684A" w:rsidRDefault="00C8684A" w:rsidP="00C8684A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8684A">
        <w:rPr>
          <w:rFonts w:ascii="Cambria" w:hAnsi="Cambria" w:cstheme="minorHAnsi"/>
          <w:bCs/>
          <w:sz w:val="22"/>
          <w:szCs w:val="22"/>
          <w:lang w:eastAsia="pl-PL"/>
        </w:rPr>
        <w:t xml:space="preserve">Zamawiający przyzna punkty badanej ofercie w kryterium </w:t>
      </w:r>
      <w:r w:rsidRPr="00C8684A">
        <w:rPr>
          <w:rFonts w:ascii="Cambria" w:hAnsi="Cambria" w:cstheme="minorHAnsi"/>
          <w:b/>
          <w:sz w:val="22"/>
          <w:szCs w:val="22"/>
          <w:lang w:eastAsia="pl-PL"/>
        </w:rPr>
        <w:t>STOSOWANIE ANESTEZJI WZIEWNEJ</w:t>
      </w:r>
      <w:r w:rsidRPr="00C8684A">
        <w:rPr>
          <w:rFonts w:ascii="Cambria" w:hAnsi="Cambria" w:cstheme="minorHAnsi"/>
          <w:bCs/>
          <w:sz w:val="22"/>
          <w:szCs w:val="22"/>
          <w:lang w:eastAsia="pl-PL"/>
        </w:rPr>
        <w:t xml:space="preserve"> na podstawie oświadczenia wykonawcy o dysponowaniu w pełni sprawnym aparatem do anestezji wziewnej i korzystaniu z niego, szczególnie podczas zabiegów kastracji zwierząt </w:t>
      </w:r>
      <w:r w:rsidRPr="00C8684A">
        <w:rPr>
          <w:rFonts w:ascii="Cambria" w:hAnsi="Cambria"/>
          <w:sz w:val="22"/>
          <w:szCs w:val="22"/>
        </w:rPr>
        <w:t xml:space="preserve">z grup wysokiego ryzyka (np. zwierzęta starsze, z chorobami układu krążenia, z chorobami nerek i wątroby, </w:t>
      </w:r>
      <w:proofErr w:type="spellStart"/>
      <w:r w:rsidRPr="00C8684A">
        <w:rPr>
          <w:rFonts w:ascii="Cambria" w:hAnsi="Cambria"/>
          <w:sz w:val="22"/>
          <w:szCs w:val="22"/>
        </w:rPr>
        <w:t>brachycefaliczne</w:t>
      </w:r>
      <w:proofErr w:type="spellEnd"/>
      <w:r w:rsidRPr="00C8684A">
        <w:rPr>
          <w:rFonts w:ascii="Cambria" w:hAnsi="Cambria"/>
          <w:sz w:val="22"/>
          <w:szCs w:val="22"/>
        </w:rPr>
        <w:t>).</w:t>
      </w:r>
      <w:r w:rsidRPr="00C8684A">
        <w:rPr>
          <w:rFonts w:ascii="Cambria" w:hAnsi="Cambria" w:cstheme="minorHAnsi"/>
          <w:bCs/>
          <w:sz w:val="22"/>
          <w:szCs w:val="22"/>
          <w:lang w:eastAsia="pl-PL"/>
        </w:rPr>
        <w:t xml:space="preserve"> </w:t>
      </w:r>
      <w:r w:rsidRPr="00C8684A">
        <w:rPr>
          <w:rFonts w:ascii="Cambria" w:hAnsi="Cambria" w:cstheme="minorHAnsi"/>
          <w:sz w:val="22"/>
          <w:szCs w:val="22"/>
          <w:lang w:eastAsia="pl-PL"/>
        </w:rPr>
        <w:t>Maksymalna przyznana liczba punktów w tym kryterium to 30.</w:t>
      </w:r>
    </w:p>
    <w:p w14:paraId="5F501E78" w14:textId="77777777" w:rsidR="004C3271" w:rsidRPr="00C8684A" w:rsidRDefault="004C3271" w:rsidP="004C3271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t>Niniejszym deklarujemy, że:</w:t>
      </w:r>
    </w:p>
    <w:p w14:paraId="1FADC926" w14:textId="77777777" w:rsidR="004C3271" w:rsidRPr="004C3271" w:rsidRDefault="004C3271" w:rsidP="004C3271">
      <w:pPr>
        <w:pStyle w:val="Akapitzlist"/>
        <w:numPr>
          <w:ilvl w:val="0"/>
          <w:numId w:val="36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theme="minorHAnsi"/>
          <w:color w:val="000000" w:themeColor="text1"/>
          <w:sz w:val="22"/>
          <w:szCs w:val="22"/>
          <w:lang w:eastAsia="pl-PL"/>
        </w:rPr>
      </w:pPr>
      <w:r w:rsidRPr="004C3271">
        <w:rPr>
          <w:rFonts w:ascii="Cambria" w:hAnsi="Cambria" w:cstheme="minorHAnsi"/>
          <w:b/>
          <w:bCs/>
          <w:color w:val="000000" w:themeColor="text1"/>
          <w:sz w:val="22"/>
          <w:szCs w:val="22"/>
          <w:lang w:eastAsia="pl-PL"/>
        </w:rPr>
        <w:t>Wykonawca otrzyma 30 pkt</w:t>
      </w:r>
      <w:r w:rsidRPr="004C3271">
        <w:rPr>
          <w:rFonts w:ascii="Cambria" w:hAnsi="Cambria" w:cstheme="minorHAnsi"/>
          <w:color w:val="000000" w:themeColor="text1"/>
          <w:sz w:val="22"/>
          <w:szCs w:val="22"/>
          <w:lang w:eastAsia="pl-PL"/>
        </w:rPr>
        <w:t xml:space="preserve"> – będziemy </w:t>
      </w:r>
      <w:r w:rsidRPr="004C3271">
        <w:rPr>
          <w:rFonts w:ascii="Cambria" w:hAnsi="Cambria" w:cstheme="minorHAnsi"/>
          <w:sz w:val="22"/>
          <w:szCs w:val="22"/>
          <w:lang w:eastAsia="pl-PL"/>
        </w:rPr>
        <w:t>dysponować w pełni sprawnym aparatem do anestezji wziewnej i będziemy korzystać z niego,</w:t>
      </w:r>
      <w:r w:rsidRPr="004C3271">
        <w:rPr>
          <w:rFonts w:ascii="Cambria" w:hAnsi="Cambria" w:cstheme="minorHAnsi"/>
          <w:bCs/>
          <w:sz w:val="22"/>
          <w:szCs w:val="22"/>
          <w:lang w:eastAsia="pl-PL"/>
        </w:rPr>
        <w:t xml:space="preserve"> szczególnie podczas zabiegów kastracji zwierząt </w:t>
      </w:r>
      <w:r w:rsidRPr="004C3271">
        <w:rPr>
          <w:rFonts w:ascii="Cambria" w:hAnsi="Cambria"/>
          <w:sz w:val="22"/>
          <w:szCs w:val="22"/>
        </w:rPr>
        <w:t xml:space="preserve">z grup wysokiego ryzyka (np. zwierzęta starsze, z chorobami układu krążenia, z chorobami nerek i wątroby, </w:t>
      </w:r>
      <w:proofErr w:type="spellStart"/>
      <w:r w:rsidRPr="004C3271">
        <w:rPr>
          <w:rFonts w:ascii="Cambria" w:hAnsi="Cambria"/>
          <w:sz w:val="22"/>
          <w:szCs w:val="22"/>
        </w:rPr>
        <w:t>brachycefaliczne</w:t>
      </w:r>
      <w:proofErr w:type="spellEnd"/>
      <w:r w:rsidRPr="004C3271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 w:val="22"/>
          <w:szCs w:val="22"/>
        </w:rPr>
        <w:t>,</w:t>
      </w:r>
    </w:p>
    <w:p w14:paraId="690A6B54" w14:textId="77777777" w:rsidR="004C3271" w:rsidRPr="004C3271" w:rsidRDefault="004C3271" w:rsidP="004C3271">
      <w:pPr>
        <w:pStyle w:val="Akapitzlist"/>
        <w:numPr>
          <w:ilvl w:val="0"/>
          <w:numId w:val="36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theme="minorHAnsi"/>
          <w:color w:val="000000" w:themeColor="text1"/>
          <w:sz w:val="22"/>
          <w:szCs w:val="22"/>
          <w:lang w:eastAsia="pl-PL"/>
        </w:rPr>
      </w:pPr>
      <w:r w:rsidRPr="004C3271">
        <w:rPr>
          <w:rFonts w:ascii="Cambria" w:hAnsi="Cambria" w:cstheme="minorHAnsi"/>
          <w:b/>
          <w:bCs/>
          <w:color w:val="000000" w:themeColor="text1"/>
          <w:sz w:val="22"/>
          <w:szCs w:val="22"/>
          <w:lang w:eastAsia="pl-PL"/>
        </w:rPr>
        <w:t>Wykonawca otrzyma 0 pkt</w:t>
      </w:r>
      <w:r w:rsidRPr="004C3271">
        <w:rPr>
          <w:rFonts w:ascii="Cambria" w:hAnsi="Cambria" w:cstheme="minorHAnsi"/>
          <w:color w:val="000000" w:themeColor="text1"/>
          <w:sz w:val="22"/>
          <w:szCs w:val="22"/>
          <w:lang w:eastAsia="pl-PL"/>
        </w:rPr>
        <w:t xml:space="preserve"> – nie będzie</w:t>
      </w:r>
      <w:r>
        <w:rPr>
          <w:rFonts w:ascii="Cambria" w:hAnsi="Cambria" w:cstheme="minorHAnsi"/>
          <w:color w:val="000000" w:themeColor="text1"/>
          <w:sz w:val="22"/>
          <w:szCs w:val="22"/>
          <w:lang w:eastAsia="pl-PL"/>
        </w:rPr>
        <w:t>my</w:t>
      </w:r>
      <w:r w:rsidRPr="004C3271">
        <w:rPr>
          <w:rFonts w:ascii="Cambria" w:hAnsi="Cambria" w:cstheme="minorHAnsi"/>
          <w:color w:val="000000" w:themeColor="text1"/>
          <w:sz w:val="22"/>
          <w:szCs w:val="22"/>
          <w:lang w:eastAsia="pl-PL"/>
        </w:rPr>
        <w:t xml:space="preserve"> </w:t>
      </w:r>
      <w:r w:rsidRPr="004C3271">
        <w:rPr>
          <w:rFonts w:ascii="Cambria" w:hAnsi="Cambria" w:cstheme="minorHAnsi"/>
          <w:sz w:val="22"/>
          <w:szCs w:val="22"/>
          <w:lang w:eastAsia="pl-PL"/>
        </w:rPr>
        <w:t>dysponować w pełni sprawnym aparatem do anestezji wziewnej i nie będzie</w:t>
      </w:r>
      <w:r>
        <w:rPr>
          <w:rFonts w:ascii="Cambria" w:hAnsi="Cambria" w:cstheme="minorHAnsi"/>
          <w:sz w:val="22"/>
          <w:szCs w:val="22"/>
          <w:lang w:eastAsia="pl-PL"/>
        </w:rPr>
        <w:t>my</w:t>
      </w:r>
      <w:r w:rsidRPr="004C3271">
        <w:rPr>
          <w:rFonts w:ascii="Cambria" w:hAnsi="Cambria" w:cstheme="minorHAnsi"/>
          <w:sz w:val="22"/>
          <w:szCs w:val="22"/>
          <w:lang w:eastAsia="pl-PL"/>
        </w:rPr>
        <w:t xml:space="preserve"> korzystać z niego,</w:t>
      </w:r>
      <w:r w:rsidRPr="004C3271">
        <w:rPr>
          <w:rFonts w:ascii="Cambria" w:hAnsi="Cambria" w:cstheme="minorHAnsi"/>
          <w:bCs/>
          <w:sz w:val="22"/>
          <w:szCs w:val="22"/>
          <w:lang w:eastAsia="pl-PL"/>
        </w:rPr>
        <w:t xml:space="preserve"> szczególnie podczas zabiegów kastracji zwierząt </w:t>
      </w:r>
      <w:r w:rsidRPr="004C3271">
        <w:rPr>
          <w:rFonts w:ascii="Cambria" w:hAnsi="Cambria"/>
          <w:sz w:val="22"/>
          <w:szCs w:val="22"/>
        </w:rPr>
        <w:t xml:space="preserve">z grup wysokiego ryzyka (np. zwierzęta starsze, z chorobami układu krążenia, z chorobami nerek i wątroby, </w:t>
      </w:r>
      <w:proofErr w:type="spellStart"/>
      <w:r w:rsidRPr="004C3271">
        <w:rPr>
          <w:rFonts w:ascii="Cambria" w:hAnsi="Cambria"/>
          <w:sz w:val="22"/>
          <w:szCs w:val="22"/>
        </w:rPr>
        <w:t>brachycefaliczne</w:t>
      </w:r>
      <w:proofErr w:type="spellEnd"/>
      <w:r w:rsidRPr="004C3271">
        <w:rPr>
          <w:rFonts w:ascii="Cambria" w:hAnsi="Cambria"/>
          <w:sz w:val="22"/>
          <w:szCs w:val="22"/>
        </w:rPr>
        <w:t>).</w:t>
      </w:r>
    </w:p>
    <w:p w14:paraId="5120459B" w14:textId="77777777" w:rsidR="004C3271" w:rsidRDefault="004C3271" w:rsidP="00C8684A">
      <w:pPr>
        <w:pStyle w:val="Normalny1"/>
        <w:autoSpaceDE w:val="0"/>
        <w:jc w:val="both"/>
        <w:rPr>
          <w:rFonts w:asciiTheme="majorHAnsi" w:hAnsiTheme="majorHAnsi" w:cs="Tahoma"/>
          <w:b/>
          <w:bCs/>
          <w:i/>
          <w:color w:val="FF0000"/>
          <w:sz w:val="22"/>
          <w:szCs w:val="22"/>
          <w:u w:val="single"/>
        </w:rPr>
      </w:pPr>
    </w:p>
    <w:p w14:paraId="6B0234C3" w14:textId="12BBFE87" w:rsidR="00C8684A" w:rsidRPr="00C8684A" w:rsidRDefault="00C8684A" w:rsidP="00C8684A">
      <w:pPr>
        <w:pStyle w:val="Normalny1"/>
        <w:autoSpaceDE w:val="0"/>
        <w:jc w:val="both"/>
        <w:rPr>
          <w:rFonts w:asciiTheme="majorHAnsi" w:hAnsiTheme="majorHAnsi" w:cs="Tahoma"/>
          <w:b/>
          <w:bCs/>
          <w:i/>
          <w:color w:val="FF0000"/>
          <w:sz w:val="22"/>
          <w:szCs w:val="22"/>
          <w:u w:val="single"/>
        </w:rPr>
      </w:pPr>
      <w:r w:rsidRPr="00C8684A">
        <w:rPr>
          <w:rFonts w:asciiTheme="majorHAnsi" w:hAnsiTheme="majorHAnsi" w:cs="Tahoma"/>
          <w:b/>
          <w:bCs/>
          <w:i/>
          <w:color w:val="FF0000"/>
          <w:sz w:val="22"/>
          <w:szCs w:val="22"/>
          <w:u w:val="single"/>
        </w:rPr>
        <w:t>Zamawiający wymaga podkreślenia przez wykonawcę zadeklarowanej opcji stosowania anestezji wziewnej.</w:t>
      </w:r>
    </w:p>
    <w:p w14:paraId="370D0141" w14:textId="680F306E" w:rsidR="004F0625" w:rsidRPr="00C8684A" w:rsidRDefault="00C8684A" w:rsidP="00C8684A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 w:rsidRPr="00C8684A">
        <w:rPr>
          <w:rFonts w:asciiTheme="majorHAnsi" w:hAnsiTheme="majorHAnsi" w:cs="Tahoma"/>
          <w:b/>
          <w:bCs/>
          <w:i/>
          <w:sz w:val="22"/>
          <w:szCs w:val="22"/>
        </w:rPr>
        <w:t>Brak podkreślenia deklarowanej opcji stosowania anestezji wziewnej przyjęte będzie przez Zamawiającego jako deklarowanie, że wykonawca nie będzie stosował anestezji wziewnej i tym samym punkty nie zostaną przyznane w ramach kryteriów oceny ofert.</w:t>
      </w:r>
    </w:p>
    <w:p w14:paraId="08F5F714" w14:textId="77777777" w:rsidR="00C51B1B" w:rsidRPr="00D335C0" w:rsidRDefault="00C51B1B" w:rsidP="00D335C0">
      <w:pPr>
        <w:suppressAutoHyphens w:val="0"/>
        <w:contextualSpacing/>
        <w:jc w:val="both"/>
        <w:rPr>
          <w:rFonts w:ascii="Arial" w:hAnsi="Arial" w:cs="Arial"/>
          <w:i/>
          <w:sz w:val="18"/>
          <w:szCs w:val="18"/>
          <w:lang w:eastAsia="x-none"/>
        </w:rPr>
      </w:pPr>
    </w:p>
    <w:p w14:paraId="5F147349" w14:textId="77777777" w:rsidR="00994C66" w:rsidRPr="0036573D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Numer rachunku, na który zostanie wypłacone wynagrodzenie z tytułu realizacji zamówienia:…………………………………………………………………………………………………………………….….…</w:t>
      </w:r>
    </w:p>
    <w:p w14:paraId="2E979A20" w14:textId="77777777" w:rsidR="00994C66" w:rsidRPr="0036573D" w:rsidRDefault="00994C66" w:rsidP="00994C66">
      <w:pPr>
        <w:rPr>
          <w:rFonts w:asciiTheme="majorHAnsi" w:eastAsia="Bookman Old Style" w:hAnsiTheme="majorHAnsi" w:cs="Tahoma"/>
          <w:b/>
        </w:rPr>
      </w:pPr>
    </w:p>
    <w:p w14:paraId="090098F7" w14:textId="77777777" w:rsidR="00994C66" w:rsidRPr="0036573D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Wadium wniesione zostało w formie………………………………………………………………………………………</w:t>
      </w:r>
    </w:p>
    <w:p w14:paraId="76F8FF50" w14:textId="77777777" w:rsidR="00994C66" w:rsidRPr="0036573D" w:rsidRDefault="00994C66" w:rsidP="00994C66">
      <w:pPr>
        <w:pStyle w:val="Akapitzlist"/>
        <w:rPr>
          <w:rFonts w:asciiTheme="majorHAnsi" w:eastAsia="Bookman Old Style" w:hAnsiTheme="majorHAnsi" w:cs="Tahoma"/>
        </w:rPr>
      </w:pPr>
    </w:p>
    <w:p w14:paraId="49679A1F" w14:textId="77777777" w:rsidR="00994C66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36573D">
        <w:rPr>
          <w:rFonts w:asciiTheme="majorHAnsi" w:eastAsia="Bookman Old Style" w:hAnsiTheme="majorHAnsi" w:cs="Tahoma"/>
        </w:rPr>
        <w:t>Numer rachunku, na który zostanie zwrócone wadium:………………………………………………………</w:t>
      </w:r>
      <w:r>
        <w:rPr>
          <w:rFonts w:asciiTheme="majorHAnsi" w:eastAsia="Bookman Old Style" w:hAnsiTheme="majorHAnsi" w:cs="Tahoma"/>
        </w:rPr>
        <w:t>…</w:t>
      </w:r>
    </w:p>
    <w:p w14:paraId="26906D0E" w14:textId="77777777" w:rsidR="00994C66" w:rsidRDefault="00994C66" w:rsidP="00994C66">
      <w:pPr>
        <w:pStyle w:val="Akapitzlist"/>
        <w:rPr>
          <w:rFonts w:asciiTheme="majorHAnsi" w:eastAsia="Bookman Old Style" w:hAnsiTheme="majorHAnsi" w:cs="Tahoma"/>
        </w:rPr>
      </w:pPr>
    </w:p>
    <w:p w14:paraId="0DB48B1B" w14:textId="77777777"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</w:rPr>
      </w:pPr>
      <w:r w:rsidRPr="00EB62BB">
        <w:rPr>
          <w:rFonts w:asciiTheme="majorHAnsi" w:eastAsia="Bookman Old Style" w:hAnsiTheme="majorHAnsi" w:cs="Tahoma"/>
        </w:rPr>
        <w:t xml:space="preserve">Adres </w:t>
      </w:r>
      <w:proofErr w:type="spellStart"/>
      <w:r w:rsidRPr="00EB62BB">
        <w:rPr>
          <w:rFonts w:asciiTheme="majorHAnsi" w:eastAsia="Bookman Old Style" w:hAnsiTheme="majorHAnsi" w:cs="Tahoma"/>
        </w:rPr>
        <w:t>mejlowy</w:t>
      </w:r>
      <w:proofErr w:type="spellEnd"/>
      <w:r w:rsidRPr="00EB62BB">
        <w:rPr>
          <w:rFonts w:asciiTheme="majorHAnsi" w:eastAsia="Bookman Old Style" w:hAnsiTheme="majorHAnsi" w:cs="Tahoma"/>
        </w:rPr>
        <w:t xml:space="preserve">  gwaranta lub poręczyciela (wystawcy wadium)…………………………………………</w:t>
      </w:r>
    </w:p>
    <w:p w14:paraId="62493631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  <w:color w:val="FF0000"/>
        </w:rPr>
      </w:pPr>
    </w:p>
    <w:p w14:paraId="2DB0D629" w14:textId="77777777" w:rsidR="00994C66" w:rsidRPr="0036573D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709" w:hanging="709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eastAsia="Bookman Old Style" w:hAnsiTheme="majorHAnsi" w:cs="Tahoma"/>
        </w:rPr>
        <w:t>Akceptujemy formę płatności określoną przez Zamawiającego i sposób rozliczeń.</w:t>
      </w:r>
    </w:p>
    <w:p w14:paraId="7414ACFF" w14:textId="77777777" w:rsidR="00994C66" w:rsidRPr="0036573D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583DA520" w14:textId="77777777"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36573D">
        <w:rPr>
          <w:rFonts w:asciiTheme="majorHAnsi" w:hAnsiTheme="majorHAnsi" w:cs="Tahoma"/>
          <w:lang w:eastAsia="pl-PL"/>
        </w:rPr>
        <w:t xml:space="preserve">Zobowiązujemy się, w przypadku udzielenie nam zamówienia, do podpisania umowy </w:t>
      </w:r>
      <w:r>
        <w:rPr>
          <w:rFonts w:asciiTheme="majorHAnsi" w:hAnsiTheme="majorHAnsi" w:cs="Tahoma"/>
          <w:lang w:eastAsia="pl-PL"/>
        </w:rPr>
        <w:t xml:space="preserve">                             </w:t>
      </w:r>
      <w:r w:rsidRPr="0036573D">
        <w:rPr>
          <w:rFonts w:asciiTheme="majorHAnsi" w:hAnsiTheme="majorHAnsi" w:cs="Tahoma"/>
          <w:lang w:eastAsia="pl-PL"/>
        </w:rPr>
        <w:t>w siedzibie Zamawiającego w terminie przez niego wyznaczonym.</w:t>
      </w:r>
    </w:p>
    <w:p w14:paraId="4FF4AB71" w14:textId="77777777" w:rsidR="00994C66" w:rsidRPr="0076121D" w:rsidRDefault="00994C66" w:rsidP="00994C66">
      <w:pPr>
        <w:rPr>
          <w:rFonts w:asciiTheme="majorHAnsi" w:eastAsia="Bookman Old Style" w:hAnsiTheme="majorHAnsi" w:cs="Tahoma"/>
          <w:b/>
        </w:rPr>
      </w:pPr>
    </w:p>
    <w:p w14:paraId="786200B0" w14:textId="77777777" w:rsidR="00994C66" w:rsidRPr="00EB62BB" w:rsidRDefault="00994C66" w:rsidP="00994C66">
      <w:pPr>
        <w:pStyle w:val="Normalny3"/>
        <w:numPr>
          <w:ilvl w:val="0"/>
          <w:numId w:val="3"/>
        </w:numPr>
        <w:tabs>
          <w:tab w:val="clear" w:pos="502"/>
          <w:tab w:val="num" w:pos="284"/>
          <w:tab w:val="left" w:pos="426"/>
          <w:tab w:val="num" w:pos="2629"/>
          <w:tab w:val="num" w:pos="3905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</w:rPr>
      </w:pPr>
      <w:r w:rsidRPr="00EB62BB">
        <w:rPr>
          <w:rFonts w:asciiTheme="majorHAnsi" w:hAnsiTheme="majorHAnsi" w:cs="Tahoma"/>
          <w:color w:val="000000"/>
        </w:rPr>
        <w:lastRenderedPageBreak/>
        <w:t>Oświadczam, że wypełniłem obowiązki informacyjne przewidziane w art. 13 lub art. 14 RODO</w:t>
      </w:r>
      <w:r w:rsidRPr="00EB62BB">
        <w:rPr>
          <w:rFonts w:asciiTheme="majorHAnsi" w:hAnsiTheme="majorHAnsi" w:cs="Tahoma"/>
          <w:color w:val="000000"/>
          <w:vertAlign w:val="superscript"/>
        </w:rPr>
        <w:t>1)</w:t>
      </w:r>
      <w:r w:rsidRPr="00EB62BB">
        <w:rPr>
          <w:rFonts w:asciiTheme="majorHAnsi" w:hAnsiTheme="majorHAnsi" w:cs="Tahoma"/>
          <w:color w:val="000000"/>
        </w:rPr>
        <w:t xml:space="preserve"> wobec osób fizycznych, </w:t>
      </w:r>
      <w:r w:rsidRPr="00EB62BB">
        <w:rPr>
          <w:rFonts w:asciiTheme="majorHAnsi" w:hAnsiTheme="majorHAnsi" w:cs="Tahoma"/>
        </w:rPr>
        <w:t>od których dane osobowe bezpośrednio lub pośrednio pozyskałem</w:t>
      </w:r>
      <w:r w:rsidRPr="00EB62BB">
        <w:rPr>
          <w:rFonts w:asciiTheme="majorHAnsi" w:hAnsiTheme="majorHAnsi" w:cs="Tahoma"/>
          <w:color w:val="000000"/>
        </w:rPr>
        <w:t xml:space="preserve"> w celu ubiegania się o udzielenie zamówienia publicznego w niniejszym postępowaniu</w:t>
      </w:r>
      <w:r w:rsidRPr="00EB62BB">
        <w:rPr>
          <w:rFonts w:asciiTheme="majorHAnsi" w:hAnsiTheme="majorHAnsi" w:cs="Tahoma"/>
        </w:rPr>
        <w:t xml:space="preserve">. </w:t>
      </w:r>
    </w:p>
    <w:p w14:paraId="62C15CB1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2F0DDCC6" w14:textId="77777777" w:rsidR="00994C66" w:rsidRDefault="00994C66" w:rsidP="00994C66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41DB760A" w14:textId="77777777" w:rsidR="00994C66" w:rsidRPr="00746BEC" w:rsidRDefault="00994C66" w:rsidP="00994C66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  <w:r w:rsidRPr="00746BEC">
        <w:rPr>
          <w:rFonts w:asciiTheme="majorHAnsi" w:hAnsiTheme="majorHAnsi" w:cs="Arial"/>
          <w:color w:val="000000"/>
          <w:sz w:val="20"/>
          <w:szCs w:val="20"/>
        </w:rPr>
        <w:t>____________________________</w:t>
      </w:r>
    </w:p>
    <w:p w14:paraId="1B4C3CDF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22"/>
          <w:szCs w:val="22"/>
          <w:vertAlign w:val="superscript"/>
        </w:rPr>
        <w:t>1</w:t>
      </w:r>
      <w:r w:rsidRPr="00984753">
        <w:rPr>
          <w:rFonts w:asciiTheme="majorHAnsi" w:hAnsiTheme="majorHAnsi" w:cs="Arial"/>
          <w:color w:val="000000"/>
          <w:sz w:val="12"/>
          <w:szCs w:val="12"/>
          <w:vertAlign w:val="superscript"/>
        </w:rPr>
        <w:t xml:space="preserve">) </w:t>
      </w:r>
      <w:r w:rsidRPr="00984753">
        <w:rPr>
          <w:rFonts w:asciiTheme="majorHAnsi" w:hAnsiTheme="majorHAnsi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6C7E551" w14:textId="77777777" w:rsidR="00994C66" w:rsidRPr="00984753" w:rsidRDefault="00994C66" w:rsidP="00994C66">
      <w:pPr>
        <w:pStyle w:val="Tekstprzypisudolnego"/>
        <w:jc w:val="both"/>
        <w:rPr>
          <w:rFonts w:asciiTheme="majorHAnsi" w:hAnsiTheme="majorHAnsi" w:cs="Arial"/>
          <w:sz w:val="12"/>
          <w:szCs w:val="12"/>
        </w:rPr>
      </w:pPr>
      <w:r w:rsidRPr="00984753">
        <w:rPr>
          <w:rFonts w:asciiTheme="majorHAnsi" w:hAnsiTheme="majorHAnsi" w:cs="Arial"/>
          <w:color w:val="000000"/>
          <w:sz w:val="12"/>
          <w:szCs w:val="12"/>
        </w:rPr>
        <w:t xml:space="preserve">* * W przypadku gdy wykonawca </w:t>
      </w:r>
      <w:r w:rsidRPr="00984753">
        <w:rPr>
          <w:rFonts w:asciiTheme="majorHAnsi" w:hAnsiTheme="majorHAnsi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B53801" w14:textId="77777777" w:rsidR="00994C66" w:rsidRPr="00984753" w:rsidRDefault="00994C66" w:rsidP="00994C66">
      <w:pPr>
        <w:ind w:right="-6"/>
        <w:rPr>
          <w:rFonts w:asciiTheme="majorHAnsi" w:hAnsiTheme="majorHAnsi" w:cs="Tahoma"/>
        </w:rPr>
      </w:pPr>
    </w:p>
    <w:p w14:paraId="3C326790" w14:textId="77777777" w:rsidR="00994C66" w:rsidRDefault="00994C66" w:rsidP="00994C66">
      <w:pPr>
        <w:ind w:right="-6"/>
        <w:rPr>
          <w:rFonts w:asciiTheme="majorHAnsi" w:hAnsiTheme="majorHAnsi" w:cs="Tahoma"/>
          <w:sz w:val="12"/>
          <w:szCs w:val="12"/>
        </w:rPr>
      </w:pPr>
    </w:p>
    <w:p w14:paraId="74BBDA0C" w14:textId="77777777" w:rsidR="00994C66" w:rsidRPr="00917BEB" w:rsidRDefault="00994C66" w:rsidP="00994C66">
      <w:pPr>
        <w:autoSpaceDE w:val="0"/>
        <w:jc w:val="both"/>
        <w:rPr>
          <w:rFonts w:asciiTheme="majorHAnsi" w:eastAsia="Bookman Old Style" w:hAnsiTheme="majorHAnsi" w:cs="Tahoma"/>
          <w:color w:val="FF0000"/>
        </w:rPr>
      </w:pPr>
      <w:r w:rsidRPr="00917BEB">
        <w:rPr>
          <w:rFonts w:asciiTheme="majorHAnsi" w:eastAsia="Bookman Old Style" w:hAnsiTheme="majorHAnsi" w:cs="Tahoma"/>
          <w:color w:val="FF0000"/>
        </w:rPr>
        <w:t>*-niepotrzebne skreślić</w:t>
      </w:r>
    </w:p>
    <w:p w14:paraId="65A8FD49" w14:textId="77777777" w:rsidR="00994C66" w:rsidRPr="00984753" w:rsidRDefault="00994C66" w:rsidP="00994C66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10"/>
          <w:szCs w:val="10"/>
        </w:rPr>
      </w:pPr>
    </w:p>
    <w:p w14:paraId="1F09CE56" w14:textId="77777777" w:rsidR="00994C66" w:rsidRPr="003A550A" w:rsidRDefault="00994C66" w:rsidP="00994C66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</w:p>
    <w:p w14:paraId="563D7389" w14:textId="77777777" w:rsidR="0058395C" w:rsidRPr="003A550A" w:rsidRDefault="0058395C" w:rsidP="0058395C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14:paraId="0E8634C0" w14:textId="77777777" w:rsidR="0058395C" w:rsidRPr="00984753" w:rsidRDefault="0058395C" w:rsidP="0058395C">
      <w:pPr>
        <w:spacing w:line="276" w:lineRule="auto"/>
        <w:ind w:right="49"/>
        <w:jc w:val="both"/>
        <w:rPr>
          <w:rFonts w:asciiTheme="majorHAnsi" w:eastAsia="Bookman Old Style" w:hAnsiTheme="majorHAnsi" w:cs="Tahoma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(formularz) sporządza się w postaci elektronicznej i opatruje się kwalifikowanym podpisem elektronicznym lub podpisem zaufanym, lub podpisem osobistym - przez osobę uprawnioną do reprezentac</w:t>
      </w:r>
      <w:r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ji.</w:t>
      </w:r>
    </w:p>
    <w:p w14:paraId="4DA26564" w14:textId="77777777" w:rsidR="0058395C" w:rsidRDefault="0058395C" w:rsidP="0058395C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6A189DA5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4D64A77F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297A83D6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5C207445" w14:textId="77777777" w:rsidR="00994C66" w:rsidRDefault="00994C66" w:rsidP="00C42C61">
      <w:pPr>
        <w:pStyle w:val="Normalny3"/>
        <w:autoSpaceDE w:val="0"/>
        <w:jc w:val="both"/>
        <w:rPr>
          <w:rFonts w:asciiTheme="majorHAnsi" w:eastAsia="Bookman Old Style" w:hAnsiTheme="majorHAnsi" w:cs="Tahoma"/>
          <w:b/>
        </w:rPr>
      </w:pPr>
    </w:p>
    <w:sectPr w:rsidR="00994C66" w:rsidSect="00994C66">
      <w:footnotePr>
        <w:pos w:val="beneathText"/>
      </w:footnotePr>
      <w:pgSz w:w="12240" w:h="15840" w:code="1"/>
      <w:pgMar w:top="539" w:right="1041" w:bottom="851" w:left="1134" w:header="709" w:footer="10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0F42" w14:textId="77777777" w:rsidR="00D0132D" w:rsidRDefault="00D0132D">
      <w:r>
        <w:separator/>
      </w:r>
    </w:p>
  </w:endnote>
  <w:endnote w:type="continuationSeparator" w:id="0">
    <w:p w14:paraId="390F69FD" w14:textId="77777777" w:rsidR="00D0132D" w:rsidRDefault="00D0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875F6" w14:textId="77777777" w:rsidR="00D0132D" w:rsidRDefault="00D0132D">
      <w:r>
        <w:separator/>
      </w:r>
    </w:p>
  </w:footnote>
  <w:footnote w:type="continuationSeparator" w:id="0">
    <w:p w14:paraId="2A256377" w14:textId="77777777" w:rsidR="00D0132D" w:rsidRDefault="00D01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07E1D90"/>
    <w:multiLevelType w:val="hybridMultilevel"/>
    <w:tmpl w:val="659A5AD4"/>
    <w:lvl w:ilvl="0" w:tplc="0112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0F6BD0"/>
    <w:multiLevelType w:val="hybridMultilevel"/>
    <w:tmpl w:val="AEDCA1F6"/>
    <w:lvl w:ilvl="0" w:tplc="377AC3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5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4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AA6CD1"/>
    <w:multiLevelType w:val="hybridMultilevel"/>
    <w:tmpl w:val="AB1AB5AA"/>
    <w:lvl w:ilvl="0" w:tplc="DC80D5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033D16"/>
    <w:multiLevelType w:val="hybridMultilevel"/>
    <w:tmpl w:val="909C48EC"/>
    <w:lvl w:ilvl="0" w:tplc="605C3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CE07ED3"/>
    <w:multiLevelType w:val="hybridMultilevel"/>
    <w:tmpl w:val="7F00CA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96690">
    <w:abstractNumId w:val="9"/>
  </w:num>
  <w:num w:numId="2" w16cid:durableId="1516530558">
    <w:abstractNumId w:val="0"/>
  </w:num>
  <w:num w:numId="3" w16cid:durableId="133646375">
    <w:abstractNumId w:val="36"/>
  </w:num>
  <w:num w:numId="4" w16cid:durableId="813177649">
    <w:abstractNumId w:val="26"/>
  </w:num>
  <w:num w:numId="5" w16cid:durableId="26220471">
    <w:abstractNumId w:val="34"/>
  </w:num>
  <w:num w:numId="6" w16cid:durableId="1813911154">
    <w:abstractNumId w:val="32"/>
  </w:num>
  <w:num w:numId="7" w16cid:durableId="804199411">
    <w:abstractNumId w:val="33"/>
  </w:num>
  <w:num w:numId="8" w16cid:durableId="190385976">
    <w:abstractNumId w:val="23"/>
  </w:num>
  <w:num w:numId="9" w16cid:durableId="1460609774">
    <w:abstractNumId w:val="28"/>
  </w:num>
  <w:num w:numId="10" w16cid:durableId="2110150627">
    <w:abstractNumId w:val="35"/>
  </w:num>
  <w:num w:numId="11" w16cid:durableId="681781991">
    <w:abstractNumId w:val="27"/>
  </w:num>
  <w:num w:numId="12" w16cid:durableId="789782768">
    <w:abstractNumId w:val="24"/>
  </w:num>
  <w:num w:numId="13" w16cid:durableId="641883532">
    <w:abstractNumId w:val="14"/>
  </w:num>
  <w:num w:numId="14" w16cid:durableId="1002391627">
    <w:abstractNumId w:val="43"/>
  </w:num>
  <w:num w:numId="15" w16cid:durableId="1812864901">
    <w:abstractNumId w:val="12"/>
  </w:num>
  <w:num w:numId="16" w16cid:durableId="1151290845">
    <w:abstractNumId w:val="16"/>
  </w:num>
  <w:num w:numId="17" w16cid:durableId="1594126489">
    <w:abstractNumId w:val="25"/>
  </w:num>
  <w:num w:numId="18" w16cid:durableId="669405268">
    <w:abstractNumId w:val="31"/>
  </w:num>
  <w:num w:numId="19" w16cid:durableId="1986422508">
    <w:abstractNumId w:val="30"/>
  </w:num>
  <w:num w:numId="20" w16cid:durableId="1417554210">
    <w:abstractNumId w:val="38"/>
  </w:num>
  <w:num w:numId="21" w16cid:durableId="430205231">
    <w:abstractNumId w:val="22"/>
  </w:num>
  <w:num w:numId="22" w16cid:durableId="1466195209">
    <w:abstractNumId w:val="40"/>
  </w:num>
  <w:num w:numId="23" w16cid:durableId="346637136">
    <w:abstractNumId w:val="39"/>
  </w:num>
  <w:num w:numId="24" w16cid:durableId="1155680761">
    <w:abstractNumId w:val="21"/>
  </w:num>
  <w:num w:numId="25" w16cid:durableId="1768498667">
    <w:abstractNumId w:val="41"/>
  </w:num>
  <w:num w:numId="26" w16cid:durableId="1633712195">
    <w:abstractNumId w:val="42"/>
  </w:num>
  <w:num w:numId="27" w16cid:durableId="460198403">
    <w:abstractNumId w:val="19"/>
  </w:num>
  <w:num w:numId="28" w16cid:durableId="552085350">
    <w:abstractNumId w:val="15"/>
  </w:num>
  <w:num w:numId="29" w16cid:durableId="1128937886">
    <w:abstractNumId w:val="29"/>
  </w:num>
  <w:num w:numId="30" w16cid:durableId="64686410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018749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167729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34561570">
    <w:abstractNumId w:val="17"/>
  </w:num>
  <w:num w:numId="34" w16cid:durableId="844782702">
    <w:abstractNumId w:val="13"/>
  </w:num>
  <w:num w:numId="35" w16cid:durableId="1939481688">
    <w:abstractNumId w:val="44"/>
  </w:num>
  <w:num w:numId="36" w16cid:durableId="328171033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5E3F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37E1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36C3"/>
    <w:rsid w:val="000C55AC"/>
    <w:rsid w:val="000C55F2"/>
    <w:rsid w:val="000C5C8A"/>
    <w:rsid w:val="000C67C8"/>
    <w:rsid w:val="000C7869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17E30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202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832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377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2CD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1D3A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0E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4BE"/>
    <w:rsid w:val="002A784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63F4"/>
    <w:rsid w:val="00327730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1C0F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2599"/>
    <w:rsid w:val="00353479"/>
    <w:rsid w:val="0035373D"/>
    <w:rsid w:val="00353989"/>
    <w:rsid w:val="003540AB"/>
    <w:rsid w:val="00354A92"/>
    <w:rsid w:val="00354B89"/>
    <w:rsid w:val="0035659D"/>
    <w:rsid w:val="00356CE2"/>
    <w:rsid w:val="0035759F"/>
    <w:rsid w:val="00357612"/>
    <w:rsid w:val="00360FF6"/>
    <w:rsid w:val="0036134F"/>
    <w:rsid w:val="00361613"/>
    <w:rsid w:val="003621CB"/>
    <w:rsid w:val="0036273C"/>
    <w:rsid w:val="003633A0"/>
    <w:rsid w:val="00363E68"/>
    <w:rsid w:val="00363FCF"/>
    <w:rsid w:val="0036447A"/>
    <w:rsid w:val="00364FD8"/>
    <w:rsid w:val="003650F7"/>
    <w:rsid w:val="003654BA"/>
    <w:rsid w:val="0036573D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3BA2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9FD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4E12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34CE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A3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786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3DA7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6B36"/>
    <w:rsid w:val="004B7CEA"/>
    <w:rsid w:val="004B7D10"/>
    <w:rsid w:val="004B7FBD"/>
    <w:rsid w:val="004C01DE"/>
    <w:rsid w:val="004C02E8"/>
    <w:rsid w:val="004C0EBE"/>
    <w:rsid w:val="004C24DA"/>
    <w:rsid w:val="004C30FB"/>
    <w:rsid w:val="004C3271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625"/>
    <w:rsid w:val="004F0C55"/>
    <w:rsid w:val="004F1164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571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95C"/>
    <w:rsid w:val="00583B68"/>
    <w:rsid w:val="00584B64"/>
    <w:rsid w:val="00584F1B"/>
    <w:rsid w:val="00585EC6"/>
    <w:rsid w:val="005867DA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206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0A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369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70D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25B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2E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B68ED"/>
    <w:rsid w:val="006C0272"/>
    <w:rsid w:val="006C02C2"/>
    <w:rsid w:val="006C0506"/>
    <w:rsid w:val="006C0E3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7BA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3C53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271B"/>
    <w:rsid w:val="00743969"/>
    <w:rsid w:val="00743C6A"/>
    <w:rsid w:val="00743FCE"/>
    <w:rsid w:val="0074415C"/>
    <w:rsid w:val="00745BF2"/>
    <w:rsid w:val="007465C6"/>
    <w:rsid w:val="00746673"/>
    <w:rsid w:val="00746BEC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705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956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6F7E"/>
    <w:rsid w:val="00807517"/>
    <w:rsid w:val="008105B2"/>
    <w:rsid w:val="00810701"/>
    <w:rsid w:val="00812274"/>
    <w:rsid w:val="00813123"/>
    <w:rsid w:val="008142FD"/>
    <w:rsid w:val="00814EBA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273C5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1FA5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BEB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753"/>
    <w:rsid w:val="00984F15"/>
    <w:rsid w:val="00985964"/>
    <w:rsid w:val="00986178"/>
    <w:rsid w:val="00986367"/>
    <w:rsid w:val="0099135B"/>
    <w:rsid w:val="00991400"/>
    <w:rsid w:val="009918FC"/>
    <w:rsid w:val="009920FB"/>
    <w:rsid w:val="00992231"/>
    <w:rsid w:val="00992AA0"/>
    <w:rsid w:val="00992D10"/>
    <w:rsid w:val="00994C66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22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3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3A6E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4F14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5EF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1B48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36756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2F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3157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64E3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7AC"/>
    <w:rsid w:val="00B948B7"/>
    <w:rsid w:val="00B9684D"/>
    <w:rsid w:val="00B9692B"/>
    <w:rsid w:val="00B96BCE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2"/>
    <w:rsid w:val="00BB32DA"/>
    <w:rsid w:val="00BB402E"/>
    <w:rsid w:val="00BB41B9"/>
    <w:rsid w:val="00BB4F46"/>
    <w:rsid w:val="00BB5CDA"/>
    <w:rsid w:val="00BB66E6"/>
    <w:rsid w:val="00BC248C"/>
    <w:rsid w:val="00BC2BA1"/>
    <w:rsid w:val="00BC3525"/>
    <w:rsid w:val="00BC353C"/>
    <w:rsid w:val="00BC3E14"/>
    <w:rsid w:val="00BC4637"/>
    <w:rsid w:val="00BC4822"/>
    <w:rsid w:val="00BC50EB"/>
    <w:rsid w:val="00BC5145"/>
    <w:rsid w:val="00BC57D5"/>
    <w:rsid w:val="00BC62B2"/>
    <w:rsid w:val="00BC6397"/>
    <w:rsid w:val="00BC6987"/>
    <w:rsid w:val="00BC6A13"/>
    <w:rsid w:val="00BC6FC5"/>
    <w:rsid w:val="00BC7E41"/>
    <w:rsid w:val="00BD0A8F"/>
    <w:rsid w:val="00BD1A66"/>
    <w:rsid w:val="00BD1F3F"/>
    <w:rsid w:val="00BD3901"/>
    <w:rsid w:val="00BD3C44"/>
    <w:rsid w:val="00BD4C66"/>
    <w:rsid w:val="00BD534A"/>
    <w:rsid w:val="00BD5793"/>
    <w:rsid w:val="00BD5F91"/>
    <w:rsid w:val="00BD7751"/>
    <w:rsid w:val="00BD79E3"/>
    <w:rsid w:val="00BD7EF4"/>
    <w:rsid w:val="00BE0C8A"/>
    <w:rsid w:val="00BE0CD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11B"/>
    <w:rsid w:val="00BF530A"/>
    <w:rsid w:val="00BF5932"/>
    <w:rsid w:val="00BF7D98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1DF"/>
    <w:rsid w:val="00C07E13"/>
    <w:rsid w:val="00C10116"/>
    <w:rsid w:val="00C1030B"/>
    <w:rsid w:val="00C10685"/>
    <w:rsid w:val="00C10A6B"/>
    <w:rsid w:val="00C11755"/>
    <w:rsid w:val="00C11CD1"/>
    <w:rsid w:val="00C1225D"/>
    <w:rsid w:val="00C1468E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37D08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1B1B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050"/>
    <w:rsid w:val="00C811C4"/>
    <w:rsid w:val="00C82B6A"/>
    <w:rsid w:val="00C83F4E"/>
    <w:rsid w:val="00C8434B"/>
    <w:rsid w:val="00C8684A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10A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0E8C"/>
    <w:rsid w:val="00CD15DF"/>
    <w:rsid w:val="00CD1FAB"/>
    <w:rsid w:val="00CD265E"/>
    <w:rsid w:val="00CD52B5"/>
    <w:rsid w:val="00CD60A1"/>
    <w:rsid w:val="00CD6389"/>
    <w:rsid w:val="00CD6D5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32D"/>
    <w:rsid w:val="00D01487"/>
    <w:rsid w:val="00D01804"/>
    <w:rsid w:val="00D02D05"/>
    <w:rsid w:val="00D03C67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3CCF"/>
    <w:rsid w:val="00D151FC"/>
    <w:rsid w:val="00D158E9"/>
    <w:rsid w:val="00D159D6"/>
    <w:rsid w:val="00D160BF"/>
    <w:rsid w:val="00D20E4E"/>
    <w:rsid w:val="00D22727"/>
    <w:rsid w:val="00D22E32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5C0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627"/>
    <w:rsid w:val="00D65BBA"/>
    <w:rsid w:val="00D65CAD"/>
    <w:rsid w:val="00D65DAC"/>
    <w:rsid w:val="00D6617B"/>
    <w:rsid w:val="00D664D7"/>
    <w:rsid w:val="00D6690E"/>
    <w:rsid w:val="00D6705C"/>
    <w:rsid w:val="00D70711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05FB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37F"/>
    <w:rsid w:val="00DC362D"/>
    <w:rsid w:val="00DC3C98"/>
    <w:rsid w:val="00DC4A2C"/>
    <w:rsid w:val="00DC4FD3"/>
    <w:rsid w:val="00DC510F"/>
    <w:rsid w:val="00DC52A5"/>
    <w:rsid w:val="00DC66B4"/>
    <w:rsid w:val="00DC6840"/>
    <w:rsid w:val="00DC7665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27D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A23"/>
    <w:rsid w:val="00E300B5"/>
    <w:rsid w:val="00E30B22"/>
    <w:rsid w:val="00E31229"/>
    <w:rsid w:val="00E321AC"/>
    <w:rsid w:val="00E326AF"/>
    <w:rsid w:val="00E32AC5"/>
    <w:rsid w:val="00E32C65"/>
    <w:rsid w:val="00E338A5"/>
    <w:rsid w:val="00E3527D"/>
    <w:rsid w:val="00E36258"/>
    <w:rsid w:val="00E368FD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8A9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3AA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0B05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36A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0A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7AE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172C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3CFDB"/>
  <w15:docId w15:val="{4F636499-D33C-48D2-82CB-48EAB1C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uiPriority w:val="22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Obiekt,List Paragraph1,BulletC,Akapit z listą31,TRAKO Akapit z listą,Kolorowa lista — akcent 11,ASIA,Normal,l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Obiekt Znak,List Paragraph1 Znak,BulletC Znak,Akapit z listą31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7</Pages>
  <Words>1843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Karolina Czok</cp:lastModifiedBy>
  <cp:revision>32</cp:revision>
  <cp:lastPrinted>2026-02-16T12:16:00Z</cp:lastPrinted>
  <dcterms:created xsi:type="dcterms:W3CDTF">2023-05-02T06:58:00Z</dcterms:created>
  <dcterms:modified xsi:type="dcterms:W3CDTF">2026-02-16T12:19:00Z</dcterms:modified>
</cp:coreProperties>
</file>